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2C1" w:rsidRDefault="00EA02C1" w:rsidP="00EA02C1">
      <w:pPr>
        <w:widowControl w:val="0"/>
        <w:spacing w:line="100" w:lineRule="atLeast"/>
        <w:jc w:val="center"/>
        <w:rPr>
          <w:sz w:val="20"/>
          <w:szCs w:val="20"/>
        </w:rPr>
      </w:pPr>
    </w:p>
    <w:p w:rsidR="005836A1" w:rsidRDefault="005836A1" w:rsidP="00EA02C1">
      <w:pPr>
        <w:widowControl w:val="0"/>
        <w:spacing w:line="100" w:lineRule="atLeast"/>
        <w:jc w:val="center"/>
        <w:rPr>
          <w:sz w:val="20"/>
          <w:szCs w:val="20"/>
        </w:rPr>
      </w:pPr>
    </w:p>
    <w:p w:rsidR="005836A1" w:rsidRDefault="005836A1" w:rsidP="00EA02C1">
      <w:pPr>
        <w:widowControl w:val="0"/>
        <w:spacing w:line="100" w:lineRule="atLeast"/>
        <w:jc w:val="center"/>
        <w:rPr>
          <w:sz w:val="20"/>
          <w:szCs w:val="20"/>
        </w:rPr>
      </w:pPr>
    </w:p>
    <w:tbl>
      <w:tblPr>
        <w:tblW w:w="981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0"/>
        <w:gridCol w:w="5500"/>
      </w:tblGrid>
      <w:tr w:rsidR="006A58D1" w:rsidTr="006A58D1">
        <w:tc>
          <w:tcPr>
            <w:tcW w:w="431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58D1" w:rsidRDefault="006A58D1">
            <w:pPr>
              <w:spacing w:line="256" w:lineRule="auto"/>
              <w:rPr>
                <w:sz w:val="28"/>
              </w:rPr>
            </w:pPr>
          </w:p>
          <w:p w:rsidR="006A58D1" w:rsidRDefault="006A58D1">
            <w:pPr>
              <w:spacing w:line="256" w:lineRule="auto"/>
              <w:rPr>
                <w:sz w:val="28"/>
              </w:rPr>
            </w:pPr>
          </w:p>
          <w:p w:rsidR="006A58D1" w:rsidRDefault="006A58D1">
            <w:pPr>
              <w:spacing w:line="256" w:lineRule="auto"/>
              <w:rPr>
                <w:sz w:val="28"/>
              </w:rPr>
            </w:pPr>
          </w:p>
        </w:tc>
        <w:tc>
          <w:tcPr>
            <w:tcW w:w="5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58D1" w:rsidRDefault="006A58D1">
            <w:pPr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ПРИЛОЖЕНИЕ №2</w:t>
            </w:r>
          </w:p>
          <w:p w:rsidR="006A58D1" w:rsidRDefault="006A58D1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6A58D1" w:rsidRDefault="006A58D1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Кубанскостепного                                                               сельского поселения </w:t>
            </w:r>
            <w:proofErr w:type="spellStart"/>
            <w:r>
              <w:rPr>
                <w:sz w:val="28"/>
                <w:szCs w:val="28"/>
              </w:rPr>
              <w:t>Каневского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6A58D1" w:rsidRDefault="006A58D1" w:rsidP="00F41457">
            <w:pPr>
              <w:spacing w:line="256" w:lineRule="auto"/>
            </w:pPr>
            <w:r>
              <w:rPr>
                <w:sz w:val="28"/>
                <w:szCs w:val="28"/>
              </w:rPr>
              <w:t xml:space="preserve"> от </w:t>
            </w:r>
            <w:r w:rsidR="00F41457">
              <w:rPr>
                <w:sz w:val="28"/>
                <w:szCs w:val="28"/>
              </w:rPr>
              <w:t>27.04.2024 года</w:t>
            </w:r>
            <w:r>
              <w:rPr>
                <w:sz w:val="28"/>
                <w:szCs w:val="28"/>
              </w:rPr>
              <w:t xml:space="preserve"> №</w:t>
            </w:r>
            <w:r w:rsidR="009B7651">
              <w:rPr>
                <w:sz w:val="28"/>
                <w:szCs w:val="28"/>
              </w:rPr>
              <w:t xml:space="preserve"> 234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6C7A43" w:rsidRDefault="006A58D1" w:rsidP="006C7A43">
      <w:pPr>
        <w:pStyle w:val="cef1edeee2edeee9f2e5eaf1f2"/>
        <w:jc w:val="center"/>
      </w:pPr>
      <w:r>
        <w:t>Расходы</w:t>
      </w:r>
      <w:r>
        <w:t xml:space="preserve"> </w:t>
      </w:r>
      <w:r>
        <w:t>бюджета</w:t>
      </w:r>
      <w:r>
        <w:t xml:space="preserve"> </w:t>
      </w:r>
      <w:r>
        <w:t>Кубанскостепного</w:t>
      </w:r>
      <w:r>
        <w:t xml:space="preserve"> </w:t>
      </w:r>
      <w:r>
        <w:t>сельского</w:t>
      </w:r>
      <w:r>
        <w:t xml:space="preserve"> </w:t>
      </w:r>
      <w:r>
        <w:t>поселения</w:t>
      </w:r>
      <w:r>
        <w:t xml:space="preserve"> </w:t>
      </w:r>
      <w:proofErr w:type="spellStart"/>
      <w:r>
        <w:t>Каневского</w:t>
      </w:r>
      <w:proofErr w:type="spellEnd"/>
      <w:r>
        <w:t xml:space="preserve"> </w:t>
      </w:r>
      <w:r>
        <w:t>района</w:t>
      </w:r>
      <w:r>
        <w:t xml:space="preserve"> </w:t>
      </w:r>
      <w:r>
        <w:rPr>
          <w:rFonts w:ascii="Times New Roman" w:hAnsi="Times New Roman" w:cs="Times New Roman"/>
        </w:rPr>
        <w:t>за 2023 год</w:t>
      </w:r>
      <w:r>
        <w:t xml:space="preserve"> </w:t>
      </w:r>
      <w:r>
        <w:t>по</w:t>
      </w:r>
      <w:r>
        <w:t xml:space="preserve"> </w:t>
      </w:r>
      <w:r>
        <w:t>ведомственной</w:t>
      </w:r>
      <w:r>
        <w:t xml:space="preserve"> </w:t>
      </w:r>
      <w:r>
        <w:t>структуре</w:t>
      </w:r>
      <w:r>
        <w:t xml:space="preserve"> </w:t>
      </w:r>
      <w:r>
        <w:t>расходов</w:t>
      </w:r>
      <w:r>
        <w:t xml:space="preserve"> </w:t>
      </w:r>
      <w:r>
        <w:t>бюджета</w:t>
      </w:r>
    </w:p>
    <w:p w:rsidR="006C7A43" w:rsidRDefault="006C7A43" w:rsidP="006C7A43">
      <w:pPr>
        <w:pStyle w:val="cef1edeee2edeee9f2e5eaf1f2"/>
        <w:jc w:val="center"/>
      </w:pPr>
    </w:p>
    <w:p w:rsidR="00EA02C1" w:rsidRDefault="00EA02C1" w:rsidP="00EA02C1">
      <w:pPr>
        <w:widowControl w:val="0"/>
        <w:spacing w:line="10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тыс.руб</w:t>
      </w:r>
      <w:proofErr w:type="spellEnd"/>
      <w:proofErr w:type="gramEnd"/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851"/>
        <w:gridCol w:w="567"/>
        <w:gridCol w:w="567"/>
        <w:gridCol w:w="1275"/>
        <w:gridCol w:w="709"/>
        <w:gridCol w:w="1418"/>
        <w:gridCol w:w="850"/>
        <w:gridCol w:w="567"/>
      </w:tblGrid>
      <w:tr w:rsidR="003F739A" w:rsidRPr="00C00416" w:rsidTr="003F739A">
        <w:trPr>
          <w:trHeight w:val="115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  <w:shd w:val="clear" w:color="auto" w:fill="FFFFFF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РЗ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ПР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ЦСР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ВР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69481E" w:rsidP="00C00416">
            <w:pPr>
              <w:spacing w:line="100" w:lineRule="atLeast"/>
              <w:ind w:left="-90" w:right="-144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      </w:t>
            </w:r>
            <w:r w:rsidR="00C00416" w:rsidRPr="00730118">
              <w:rPr>
                <w:sz w:val="16"/>
                <w:szCs w:val="16"/>
              </w:rPr>
              <w:t xml:space="preserve">Бюджет, утвержденный решением Совета Кубанскостепного сельского поселения </w:t>
            </w:r>
            <w:proofErr w:type="spellStart"/>
            <w:r w:rsidR="00C00416" w:rsidRPr="00730118">
              <w:rPr>
                <w:sz w:val="16"/>
                <w:szCs w:val="16"/>
              </w:rPr>
              <w:t>Каневского</w:t>
            </w:r>
            <w:proofErr w:type="spellEnd"/>
            <w:r w:rsidR="00C00416" w:rsidRPr="00730118">
              <w:rPr>
                <w:sz w:val="16"/>
                <w:szCs w:val="16"/>
              </w:rPr>
              <w:t xml:space="preserve"> района от 2</w:t>
            </w:r>
            <w:r w:rsidR="00C00416">
              <w:rPr>
                <w:sz w:val="16"/>
                <w:szCs w:val="16"/>
              </w:rPr>
              <w:t>8</w:t>
            </w:r>
            <w:r w:rsidR="005D51A2">
              <w:rPr>
                <w:sz w:val="16"/>
                <w:szCs w:val="16"/>
              </w:rPr>
              <w:t>.12.2023 года № 218</w:t>
            </w:r>
          </w:p>
        </w:tc>
        <w:tc>
          <w:tcPr>
            <w:tcW w:w="850" w:type="dxa"/>
            <w:shd w:val="clear" w:color="auto" w:fill="FFFFFF"/>
          </w:tcPr>
          <w:p w:rsidR="005D51A2" w:rsidRDefault="005D51A2" w:rsidP="003F73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Испол-нено</w:t>
            </w:r>
            <w:proofErr w:type="spellEnd"/>
            <w:r>
              <w:rPr>
                <w:sz w:val="18"/>
                <w:szCs w:val="18"/>
              </w:rPr>
              <w:t xml:space="preserve"> 12 месяцев</w:t>
            </w:r>
          </w:p>
          <w:p w:rsidR="00C00416" w:rsidRPr="00C00416" w:rsidRDefault="003F739A" w:rsidP="005D51A2">
            <w:pPr>
              <w:spacing w:line="100" w:lineRule="atLeast"/>
              <w:ind w:left="-90" w:right="-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5D51A2">
              <w:rPr>
                <w:sz w:val="18"/>
                <w:szCs w:val="18"/>
              </w:rPr>
              <w:t>2023года</w:t>
            </w:r>
          </w:p>
        </w:tc>
        <w:tc>
          <w:tcPr>
            <w:tcW w:w="567" w:type="dxa"/>
            <w:shd w:val="clear" w:color="auto" w:fill="FFFFFF"/>
          </w:tcPr>
          <w:p w:rsidR="00D5503B" w:rsidRDefault="00D5503B" w:rsidP="00D5503B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Процент исполнения %</w:t>
            </w:r>
          </w:p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00416" w:rsidRPr="00C00416" w:rsidRDefault="00DE6B87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E17D31" w:rsidP="009D4975">
            <w:pPr>
              <w:spacing w:line="100" w:lineRule="atLeast"/>
              <w:ind w:right="-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</w:t>
            </w:r>
            <w:r w:rsidR="009D4975">
              <w:rPr>
                <w:b/>
                <w:sz w:val="18"/>
                <w:szCs w:val="18"/>
              </w:rPr>
              <w:t>11447,9</w:t>
            </w:r>
          </w:p>
        </w:tc>
        <w:tc>
          <w:tcPr>
            <w:tcW w:w="850" w:type="dxa"/>
            <w:shd w:val="clear" w:color="auto" w:fill="FFFFFF"/>
          </w:tcPr>
          <w:p w:rsidR="00E17D31" w:rsidRDefault="00E17D31" w:rsidP="009D4975">
            <w:pPr>
              <w:spacing w:line="100" w:lineRule="atLeast"/>
              <w:ind w:right="-144"/>
              <w:rPr>
                <w:b/>
                <w:sz w:val="18"/>
                <w:szCs w:val="18"/>
              </w:rPr>
            </w:pPr>
          </w:p>
          <w:p w:rsidR="00C00416" w:rsidRPr="00C00416" w:rsidRDefault="009D4975" w:rsidP="009D4975">
            <w:pPr>
              <w:spacing w:line="100" w:lineRule="atLeast"/>
              <w:ind w:right="-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11447,1</w:t>
            </w:r>
          </w:p>
        </w:tc>
        <w:tc>
          <w:tcPr>
            <w:tcW w:w="567" w:type="dxa"/>
            <w:shd w:val="clear" w:color="auto" w:fill="FFFFFF"/>
          </w:tcPr>
          <w:p w:rsidR="005F404B" w:rsidRDefault="005F404B">
            <w:pPr>
              <w:spacing w:line="100" w:lineRule="atLeast"/>
              <w:ind w:left="-90" w:right="-144"/>
              <w:jc w:val="center"/>
              <w:rPr>
                <w:b/>
                <w:sz w:val="18"/>
                <w:szCs w:val="18"/>
              </w:rPr>
            </w:pPr>
          </w:p>
          <w:p w:rsidR="00C00416" w:rsidRPr="00C00416" w:rsidRDefault="005F404B">
            <w:pPr>
              <w:spacing w:line="100" w:lineRule="atLeast"/>
              <w:ind w:left="-90" w:right="-14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103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  <w:r w:rsidRPr="00C00416">
              <w:rPr>
                <w:b/>
                <w:color w:val="22272F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C00416" w:rsidRPr="00C00416" w:rsidRDefault="00C00416">
            <w:pPr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1111,4</w:t>
            </w:r>
          </w:p>
        </w:tc>
        <w:tc>
          <w:tcPr>
            <w:tcW w:w="850" w:type="dxa"/>
            <w:shd w:val="clear" w:color="auto" w:fill="FFFFFF"/>
          </w:tcPr>
          <w:p w:rsidR="00C00416" w:rsidRPr="00C00416" w:rsidRDefault="00FA3879">
            <w:pPr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1111,3</w:t>
            </w:r>
          </w:p>
        </w:tc>
        <w:tc>
          <w:tcPr>
            <w:tcW w:w="567" w:type="dxa"/>
            <w:shd w:val="clear" w:color="auto" w:fill="FFFFFF"/>
          </w:tcPr>
          <w:p w:rsidR="00C00416" w:rsidRPr="00C00416" w:rsidRDefault="00DE6B87">
            <w:pPr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24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51 000 00000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1111,4</w:t>
            </w:r>
          </w:p>
        </w:tc>
        <w:tc>
          <w:tcPr>
            <w:tcW w:w="850" w:type="dxa"/>
            <w:shd w:val="clear" w:color="auto" w:fill="FFFFFF"/>
          </w:tcPr>
          <w:p w:rsidR="00C00416" w:rsidRPr="00C00416" w:rsidRDefault="00FA3879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1111,3</w:t>
            </w:r>
          </w:p>
        </w:tc>
        <w:tc>
          <w:tcPr>
            <w:tcW w:w="567" w:type="dxa"/>
            <w:shd w:val="clear" w:color="auto" w:fill="FFFFFF"/>
          </w:tcPr>
          <w:p w:rsidR="00C00416" w:rsidRPr="00C00416" w:rsidRDefault="00E17D31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416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Расходы на обеспечение функций представительного органа и органов местного самоуправления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51 1 00 00000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1111,4</w:t>
            </w:r>
          </w:p>
        </w:tc>
        <w:tc>
          <w:tcPr>
            <w:tcW w:w="850" w:type="dxa"/>
            <w:shd w:val="clear" w:color="auto" w:fill="FFFFFF"/>
          </w:tcPr>
          <w:p w:rsidR="00C00416" w:rsidRPr="00C00416" w:rsidRDefault="00FA3879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1111,3</w:t>
            </w:r>
          </w:p>
        </w:tc>
        <w:tc>
          <w:tcPr>
            <w:tcW w:w="567" w:type="dxa"/>
            <w:shd w:val="clear" w:color="auto" w:fill="FFFFFF"/>
          </w:tcPr>
          <w:p w:rsidR="00C00416" w:rsidRPr="00C00416" w:rsidRDefault="00E17D31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03"/>
        </w:trPr>
        <w:tc>
          <w:tcPr>
            <w:tcW w:w="4253" w:type="dxa"/>
            <w:shd w:val="clear" w:color="auto" w:fill="FFFFFF"/>
            <w:hideMark/>
          </w:tcPr>
          <w:p w:rsidR="00C00416" w:rsidRPr="00C00416" w:rsidRDefault="00C00416">
            <w:pPr>
              <w:tabs>
                <w:tab w:val="left" w:pos="1233"/>
              </w:tabs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51 100 00190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1111,4</w:t>
            </w:r>
          </w:p>
        </w:tc>
        <w:tc>
          <w:tcPr>
            <w:tcW w:w="850" w:type="dxa"/>
            <w:shd w:val="clear" w:color="auto" w:fill="FFFFFF"/>
          </w:tcPr>
          <w:p w:rsidR="00C00416" w:rsidRPr="00C00416" w:rsidRDefault="00FA3879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1111,3</w:t>
            </w:r>
          </w:p>
        </w:tc>
        <w:tc>
          <w:tcPr>
            <w:tcW w:w="567" w:type="dxa"/>
            <w:shd w:val="clear" w:color="auto" w:fill="FFFFFF"/>
          </w:tcPr>
          <w:p w:rsidR="00C00416" w:rsidRPr="00C00416" w:rsidRDefault="00E17D31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48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51 100 00190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FFFFF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1111,4</w:t>
            </w:r>
          </w:p>
        </w:tc>
        <w:tc>
          <w:tcPr>
            <w:tcW w:w="850" w:type="dxa"/>
            <w:shd w:val="clear" w:color="auto" w:fill="FFFFFF"/>
          </w:tcPr>
          <w:p w:rsidR="00C00416" w:rsidRPr="00C00416" w:rsidRDefault="00FA387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1111,3</w:t>
            </w:r>
          </w:p>
        </w:tc>
        <w:tc>
          <w:tcPr>
            <w:tcW w:w="567" w:type="dxa"/>
            <w:shd w:val="clear" w:color="auto" w:fill="FFFFFF"/>
          </w:tcPr>
          <w:p w:rsidR="00C00416" w:rsidRPr="00C00416" w:rsidRDefault="00E17D31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163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FA3879" w:rsidRDefault="00FA3879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3733,2</w:t>
            </w:r>
          </w:p>
        </w:tc>
        <w:tc>
          <w:tcPr>
            <w:tcW w:w="850" w:type="dxa"/>
            <w:shd w:val="clear" w:color="auto" w:fill="FFFFFF"/>
          </w:tcPr>
          <w:p w:rsidR="00FA3879" w:rsidRDefault="00FA3879" w:rsidP="00FA3879">
            <w:pPr>
              <w:spacing w:line="100" w:lineRule="atLeast"/>
              <w:ind w:right="-144"/>
              <w:rPr>
                <w:b/>
                <w:iCs/>
                <w:sz w:val="18"/>
                <w:szCs w:val="18"/>
              </w:rPr>
            </w:pPr>
          </w:p>
          <w:p w:rsidR="00FA3879" w:rsidRDefault="00FA3879" w:rsidP="00FA3879">
            <w:pPr>
              <w:spacing w:line="100" w:lineRule="atLeast"/>
              <w:ind w:right="-144"/>
              <w:rPr>
                <w:b/>
                <w:iCs/>
                <w:sz w:val="18"/>
                <w:szCs w:val="18"/>
              </w:rPr>
            </w:pPr>
          </w:p>
          <w:p w:rsidR="00FA3879" w:rsidRDefault="00FA3879" w:rsidP="00FA3879">
            <w:pPr>
              <w:spacing w:line="100" w:lineRule="atLeast"/>
              <w:ind w:right="-144"/>
              <w:rPr>
                <w:b/>
                <w:iCs/>
                <w:sz w:val="18"/>
                <w:szCs w:val="18"/>
              </w:rPr>
            </w:pPr>
          </w:p>
          <w:p w:rsidR="00FA3879" w:rsidRDefault="00FA3879" w:rsidP="00FA3879">
            <w:pPr>
              <w:spacing w:line="100" w:lineRule="atLeast"/>
              <w:ind w:right="-144"/>
              <w:rPr>
                <w:b/>
                <w:iCs/>
                <w:sz w:val="18"/>
                <w:szCs w:val="18"/>
              </w:rPr>
            </w:pPr>
          </w:p>
          <w:p w:rsidR="00C00416" w:rsidRPr="00C00416" w:rsidRDefault="00FA3879" w:rsidP="00FA3879">
            <w:pPr>
              <w:spacing w:line="100" w:lineRule="atLeast"/>
              <w:ind w:right="-144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3733,1</w:t>
            </w:r>
          </w:p>
        </w:tc>
        <w:tc>
          <w:tcPr>
            <w:tcW w:w="567" w:type="dxa"/>
            <w:shd w:val="clear" w:color="auto" w:fill="FFFFFF"/>
          </w:tcPr>
          <w:p w:rsidR="00DE6B87" w:rsidRDefault="00DE6B87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DE6B87" w:rsidRDefault="00DE6B87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DE6B87" w:rsidRDefault="00DE6B87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DE6B87" w:rsidRDefault="00DE6B87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C00416" w:rsidRPr="00C00416" w:rsidRDefault="00DE6B87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28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tabs>
                <w:tab w:val="left" w:pos="1233"/>
              </w:tabs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52 000 00000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3733,2</w:t>
            </w:r>
          </w:p>
        </w:tc>
        <w:tc>
          <w:tcPr>
            <w:tcW w:w="850" w:type="dxa"/>
            <w:shd w:val="clear" w:color="auto" w:fill="FFFFFF"/>
          </w:tcPr>
          <w:p w:rsidR="00C00416" w:rsidRPr="00C00416" w:rsidRDefault="00FA387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3733,1</w:t>
            </w:r>
          </w:p>
        </w:tc>
        <w:tc>
          <w:tcPr>
            <w:tcW w:w="567" w:type="dxa"/>
            <w:shd w:val="clear" w:color="auto" w:fill="FFFFFF"/>
          </w:tcPr>
          <w:p w:rsidR="00C00416" w:rsidRPr="00C00416" w:rsidRDefault="00E17D31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28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52 1 00 0 0000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3733,2</w:t>
            </w:r>
          </w:p>
        </w:tc>
        <w:tc>
          <w:tcPr>
            <w:tcW w:w="850" w:type="dxa"/>
            <w:shd w:val="clear" w:color="auto" w:fill="FFFFFF"/>
          </w:tcPr>
          <w:p w:rsidR="00C00416" w:rsidRPr="00C00416" w:rsidRDefault="00FA387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3733,1</w:t>
            </w:r>
          </w:p>
        </w:tc>
        <w:tc>
          <w:tcPr>
            <w:tcW w:w="567" w:type="dxa"/>
            <w:shd w:val="clear" w:color="auto" w:fill="FFFFFF"/>
          </w:tcPr>
          <w:p w:rsidR="00C00416" w:rsidRPr="00C00416" w:rsidRDefault="00E17D31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Расходы на обеспечение функций представительного органа и органов местного самоуправления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52 1 00 00190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3733,2</w:t>
            </w:r>
          </w:p>
        </w:tc>
        <w:tc>
          <w:tcPr>
            <w:tcW w:w="850" w:type="dxa"/>
            <w:shd w:val="clear" w:color="auto" w:fill="FFFFFF"/>
          </w:tcPr>
          <w:p w:rsidR="00C00416" w:rsidRPr="00C00416" w:rsidRDefault="00FA387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3733,1</w:t>
            </w:r>
          </w:p>
        </w:tc>
        <w:tc>
          <w:tcPr>
            <w:tcW w:w="567" w:type="dxa"/>
            <w:shd w:val="clear" w:color="auto" w:fill="FFFFFF"/>
          </w:tcPr>
          <w:p w:rsidR="00C00416" w:rsidRPr="00C00416" w:rsidRDefault="00E17D31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33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52 1 00 00190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3733,2</w:t>
            </w:r>
          </w:p>
        </w:tc>
        <w:tc>
          <w:tcPr>
            <w:tcW w:w="850" w:type="dxa"/>
            <w:shd w:val="clear" w:color="auto" w:fill="FFFFFF"/>
          </w:tcPr>
          <w:p w:rsidR="00170009" w:rsidRDefault="0017000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</w:p>
          <w:p w:rsidR="00170009" w:rsidRDefault="0017000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FA387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3733,1</w:t>
            </w:r>
          </w:p>
        </w:tc>
        <w:tc>
          <w:tcPr>
            <w:tcW w:w="567" w:type="dxa"/>
            <w:shd w:val="clear" w:color="auto" w:fill="FFFFFF"/>
          </w:tcPr>
          <w:p w:rsidR="00E17D31" w:rsidRDefault="00E17D31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</w:p>
          <w:p w:rsidR="00E17D31" w:rsidRDefault="00E17D31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17D31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33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Обеспечение деят</w:t>
            </w:r>
            <w:r w:rsidR="00F81D02">
              <w:rPr>
                <w:b/>
                <w:iCs/>
                <w:sz w:val="18"/>
                <w:szCs w:val="18"/>
              </w:rPr>
              <w:t xml:space="preserve">ельности финансовых, налоговых и </w:t>
            </w:r>
            <w:r w:rsidRPr="00C00416">
              <w:rPr>
                <w:b/>
                <w:iCs/>
                <w:sz w:val="18"/>
                <w:szCs w:val="18"/>
              </w:rPr>
              <w:t>таможен</w:t>
            </w:r>
            <w:r w:rsidR="00F81D02">
              <w:rPr>
                <w:b/>
                <w:iCs/>
                <w:sz w:val="18"/>
                <w:szCs w:val="18"/>
              </w:rPr>
              <w:t xml:space="preserve">ных органов и органов финансового (финансово-бюджетного) </w:t>
            </w:r>
            <w:r w:rsidRPr="00C00416">
              <w:rPr>
                <w:b/>
                <w:iCs/>
                <w:sz w:val="18"/>
                <w:szCs w:val="18"/>
              </w:rPr>
              <w:t>надзора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170009" w:rsidRDefault="00170009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28,4</w:t>
            </w:r>
          </w:p>
        </w:tc>
        <w:tc>
          <w:tcPr>
            <w:tcW w:w="850" w:type="dxa"/>
            <w:shd w:val="clear" w:color="auto" w:fill="FFFFFF"/>
          </w:tcPr>
          <w:p w:rsidR="00170009" w:rsidRDefault="00170009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170009" w:rsidRDefault="00170009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C00416" w:rsidRPr="00C00416" w:rsidRDefault="00170009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28,4</w:t>
            </w:r>
          </w:p>
        </w:tc>
        <w:tc>
          <w:tcPr>
            <w:tcW w:w="567" w:type="dxa"/>
            <w:shd w:val="clear" w:color="auto" w:fill="FFFFFF"/>
          </w:tcPr>
          <w:p w:rsidR="00DE6B87" w:rsidRDefault="00DE6B87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DE6B87" w:rsidRDefault="00DE6B87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C00416" w:rsidRPr="00C00416" w:rsidRDefault="00DE6B87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33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lastRenderedPageBreak/>
              <w:t>Обеспечение деятельности контрольно-счетных органов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64 0 00 00000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170009" w:rsidRDefault="0017000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28,4</w:t>
            </w:r>
          </w:p>
        </w:tc>
        <w:tc>
          <w:tcPr>
            <w:tcW w:w="850" w:type="dxa"/>
            <w:shd w:val="clear" w:color="auto" w:fill="FFFFFF"/>
          </w:tcPr>
          <w:p w:rsidR="00FA3879" w:rsidRDefault="00FA387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170009" w:rsidRDefault="00170009" w:rsidP="00FA387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</w:t>
            </w:r>
          </w:p>
          <w:p w:rsidR="00C00416" w:rsidRPr="00C00416" w:rsidRDefault="00170009" w:rsidP="00FA387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</w:t>
            </w:r>
            <w:r w:rsidR="00FA3879">
              <w:rPr>
                <w:iCs/>
                <w:sz w:val="18"/>
                <w:szCs w:val="18"/>
              </w:rPr>
              <w:t>28,4</w:t>
            </w:r>
          </w:p>
        </w:tc>
        <w:tc>
          <w:tcPr>
            <w:tcW w:w="567" w:type="dxa"/>
            <w:shd w:val="clear" w:color="auto" w:fill="FFFFFF"/>
          </w:tcPr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33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Обеспечение функционирования полномочий по осуществлению внутреннего муниципального финансового контроля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64 1 00 00000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FA3879" w:rsidRDefault="00FA3879" w:rsidP="00FA387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       </w:t>
            </w:r>
          </w:p>
          <w:p w:rsidR="00C00416" w:rsidRPr="00C00416" w:rsidRDefault="00FA3879" w:rsidP="00FA3879">
            <w:pPr>
              <w:spacing w:line="100" w:lineRule="atLeast"/>
              <w:ind w:right="-144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       </w:t>
            </w:r>
            <w:r w:rsidR="00C00416" w:rsidRPr="00C00416">
              <w:rPr>
                <w:iCs/>
                <w:sz w:val="18"/>
                <w:szCs w:val="18"/>
              </w:rPr>
              <w:t>14,2</w:t>
            </w:r>
          </w:p>
        </w:tc>
        <w:tc>
          <w:tcPr>
            <w:tcW w:w="850" w:type="dxa"/>
            <w:shd w:val="clear" w:color="auto" w:fill="FFFFFF"/>
          </w:tcPr>
          <w:p w:rsidR="00FA3879" w:rsidRDefault="00FA3879" w:rsidP="00FA387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</w:p>
          <w:p w:rsidR="00FA3879" w:rsidRDefault="00FA3879" w:rsidP="00FA387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</w:p>
          <w:p w:rsidR="00C00416" w:rsidRPr="00C00416" w:rsidRDefault="00FA3879" w:rsidP="00FA387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 14,2</w:t>
            </w:r>
          </w:p>
        </w:tc>
        <w:tc>
          <w:tcPr>
            <w:tcW w:w="567" w:type="dxa"/>
            <w:shd w:val="clear" w:color="auto" w:fill="FFFFFF"/>
          </w:tcPr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33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64 1 00 20010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FA3879" w:rsidRDefault="00FA387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14,2</w:t>
            </w:r>
          </w:p>
        </w:tc>
        <w:tc>
          <w:tcPr>
            <w:tcW w:w="850" w:type="dxa"/>
            <w:shd w:val="clear" w:color="auto" w:fill="FFFFFF"/>
          </w:tcPr>
          <w:p w:rsidR="00FA3879" w:rsidRDefault="00FA387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FA3879" w:rsidRDefault="00FA3879" w:rsidP="00FA387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</w:p>
          <w:p w:rsidR="00C00416" w:rsidRPr="00C00416" w:rsidRDefault="00FA3879" w:rsidP="00FA387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14,2</w:t>
            </w:r>
          </w:p>
        </w:tc>
        <w:tc>
          <w:tcPr>
            <w:tcW w:w="567" w:type="dxa"/>
            <w:shd w:val="clear" w:color="auto" w:fill="FFFFFF"/>
          </w:tcPr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33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64 1 00 20010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FA3879" w:rsidRDefault="00FA387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14,2</w:t>
            </w:r>
          </w:p>
        </w:tc>
        <w:tc>
          <w:tcPr>
            <w:tcW w:w="850" w:type="dxa"/>
            <w:shd w:val="clear" w:color="auto" w:fill="FFFFFF"/>
          </w:tcPr>
          <w:p w:rsidR="00FA3879" w:rsidRDefault="00FA387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FA3879" w:rsidRDefault="00FA3879" w:rsidP="00FA387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</w:p>
          <w:p w:rsidR="00C00416" w:rsidRPr="00C00416" w:rsidRDefault="00FA3879" w:rsidP="00FA387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14,2</w:t>
            </w:r>
          </w:p>
        </w:tc>
        <w:tc>
          <w:tcPr>
            <w:tcW w:w="567" w:type="dxa"/>
            <w:shd w:val="clear" w:color="auto" w:fill="FFFFFF"/>
          </w:tcPr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33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Осуществление полномочий контрольно-счетных органов сельских поселений по осуществлению внутреннего муниципального финансового контроля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64 1 00 20020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FA3879" w:rsidRDefault="00FA387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14,2</w:t>
            </w:r>
          </w:p>
        </w:tc>
        <w:tc>
          <w:tcPr>
            <w:tcW w:w="850" w:type="dxa"/>
            <w:shd w:val="clear" w:color="auto" w:fill="FFFFFF"/>
          </w:tcPr>
          <w:p w:rsidR="00FA3879" w:rsidRDefault="00FA387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FA3879" w:rsidRDefault="00FA387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FA387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14,2</w:t>
            </w:r>
          </w:p>
        </w:tc>
        <w:tc>
          <w:tcPr>
            <w:tcW w:w="567" w:type="dxa"/>
            <w:shd w:val="clear" w:color="auto" w:fill="FFFFFF"/>
          </w:tcPr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33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64 1 00 20020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FA3879" w:rsidRDefault="00FA3879" w:rsidP="00FA387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       </w:t>
            </w:r>
          </w:p>
          <w:p w:rsidR="00C00416" w:rsidRPr="00C00416" w:rsidRDefault="00FA3879" w:rsidP="00FA3879">
            <w:pPr>
              <w:spacing w:line="100" w:lineRule="atLeast"/>
              <w:ind w:right="-144"/>
              <w:rPr>
                <w:i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        </w:t>
            </w:r>
            <w:r w:rsidR="00C00416" w:rsidRPr="00C00416">
              <w:rPr>
                <w:iCs/>
                <w:sz w:val="18"/>
                <w:szCs w:val="18"/>
              </w:rPr>
              <w:t>14,2</w:t>
            </w:r>
          </w:p>
        </w:tc>
        <w:tc>
          <w:tcPr>
            <w:tcW w:w="850" w:type="dxa"/>
            <w:shd w:val="clear" w:color="auto" w:fill="FFFFFF"/>
          </w:tcPr>
          <w:p w:rsidR="00FA3879" w:rsidRDefault="00FA3879" w:rsidP="00FA387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</w:p>
          <w:p w:rsidR="00FA3879" w:rsidRDefault="00FA3879" w:rsidP="00FA387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</w:p>
          <w:p w:rsidR="00C00416" w:rsidRPr="00C00416" w:rsidRDefault="00FA3879" w:rsidP="00FA387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14,2</w:t>
            </w:r>
          </w:p>
        </w:tc>
        <w:tc>
          <w:tcPr>
            <w:tcW w:w="567" w:type="dxa"/>
            <w:shd w:val="clear" w:color="auto" w:fill="FFFFFF"/>
          </w:tcPr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02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9D4975">
            <w:pPr>
              <w:spacing w:line="100" w:lineRule="atLeast"/>
              <w:ind w:left="-90" w:right="-14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6574,9</w:t>
            </w:r>
          </w:p>
        </w:tc>
        <w:tc>
          <w:tcPr>
            <w:tcW w:w="850" w:type="dxa"/>
            <w:shd w:val="clear" w:color="auto" w:fill="FFFFFF"/>
          </w:tcPr>
          <w:p w:rsidR="009D4975" w:rsidRDefault="009D4975">
            <w:pPr>
              <w:spacing w:line="100" w:lineRule="atLeast"/>
              <w:ind w:left="-90" w:right="-144"/>
              <w:jc w:val="center"/>
              <w:rPr>
                <w:b/>
                <w:sz w:val="18"/>
                <w:szCs w:val="18"/>
              </w:rPr>
            </w:pPr>
          </w:p>
          <w:p w:rsidR="00C00416" w:rsidRPr="00C00416" w:rsidRDefault="009D4975">
            <w:pPr>
              <w:spacing w:line="100" w:lineRule="atLeast"/>
              <w:ind w:left="-90" w:right="-14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6574,3</w:t>
            </w:r>
          </w:p>
        </w:tc>
        <w:tc>
          <w:tcPr>
            <w:tcW w:w="567" w:type="dxa"/>
            <w:shd w:val="clear" w:color="auto" w:fill="FFFFFF"/>
          </w:tcPr>
          <w:p w:rsidR="00DE6B87" w:rsidRDefault="00DE6B87">
            <w:pPr>
              <w:spacing w:line="100" w:lineRule="atLeast"/>
              <w:ind w:left="-90" w:right="-144"/>
              <w:jc w:val="center"/>
              <w:rPr>
                <w:b/>
                <w:sz w:val="18"/>
                <w:szCs w:val="18"/>
              </w:rPr>
            </w:pPr>
          </w:p>
          <w:p w:rsidR="00C00416" w:rsidRPr="00C00416" w:rsidRDefault="00DE6B87">
            <w:pPr>
              <w:spacing w:line="100" w:lineRule="atLeast"/>
              <w:ind w:left="-90" w:right="-14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02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52 0 00 00000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3,8</w:t>
            </w:r>
          </w:p>
        </w:tc>
        <w:tc>
          <w:tcPr>
            <w:tcW w:w="850" w:type="dxa"/>
            <w:shd w:val="clear" w:color="auto" w:fill="FFFFFF"/>
          </w:tcPr>
          <w:p w:rsidR="00170009" w:rsidRDefault="00170009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C00416" w:rsidRPr="00C00416" w:rsidRDefault="00170009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3,8</w:t>
            </w:r>
          </w:p>
        </w:tc>
        <w:tc>
          <w:tcPr>
            <w:tcW w:w="567" w:type="dxa"/>
            <w:shd w:val="clear" w:color="auto" w:fill="FFFFFF"/>
          </w:tcPr>
          <w:p w:rsidR="00DE6B87" w:rsidRDefault="00DE6B87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C00416" w:rsidRPr="00C00416" w:rsidRDefault="00DE6B87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02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52 4 00 00000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3,8</w:t>
            </w:r>
          </w:p>
        </w:tc>
        <w:tc>
          <w:tcPr>
            <w:tcW w:w="850" w:type="dxa"/>
            <w:shd w:val="clear" w:color="auto" w:fill="FFFFFF"/>
          </w:tcPr>
          <w:p w:rsidR="00170009" w:rsidRDefault="0017000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17000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3,8</w:t>
            </w:r>
          </w:p>
        </w:tc>
        <w:tc>
          <w:tcPr>
            <w:tcW w:w="567" w:type="dxa"/>
            <w:shd w:val="clear" w:color="auto" w:fill="FFFFFF"/>
          </w:tcPr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02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Осуществление отдельных полномочий Краснодарского края по образованию и организации административных комиссий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52 4 00 60190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3,8</w:t>
            </w:r>
          </w:p>
        </w:tc>
        <w:tc>
          <w:tcPr>
            <w:tcW w:w="850" w:type="dxa"/>
            <w:shd w:val="clear" w:color="auto" w:fill="FFFFFF"/>
          </w:tcPr>
          <w:p w:rsidR="00170009" w:rsidRDefault="0017000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17000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3,8</w:t>
            </w:r>
          </w:p>
        </w:tc>
        <w:tc>
          <w:tcPr>
            <w:tcW w:w="567" w:type="dxa"/>
            <w:shd w:val="clear" w:color="auto" w:fill="FFFFFF"/>
          </w:tcPr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1169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Закупка товаров, работ,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52 4 00 60190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170009" w:rsidRDefault="00170009" w:rsidP="0017000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      </w:t>
            </w:r>
          </w:p>
          <w:p w:rsidR="00C00416" w:rsidRPr="00170009" w:rsidRDefault="00170009" w:rsidP="0017000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        </w:t>
            </w:r>
            <w:r w:rsidR="00C00416" w:rsidRPr="00C00416">
              <w:rPr>
                <w:iCs/>
                <w:sz w:val="18"/>
                <w:szCs w:val="18"/>
              </w:rPr>
              <w:t>3,8</w:t>
            </w:r>
          </w:p>
        </w:tc>
        <w:tc>
          <w:tcPr>
            <w:tcW w:w="850" w:type="dxa"/>
            <w:shd w:val="clear" w:color="auto" w:fill="FFFFFF"/>
          </w:tcPr>
          <w:p w:rsidR="00170009" w:rsidRDefault="00170009" w:rsidP="0017000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</w:t>
            </w:r>
          </w:p>
          <w:p w:rsidR="00170009" w:rsidRDefault="00170009" w:rsidP="0017000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</w:p>
          <w:p w:rsidR="009D4975" w:rsidRDefault="009D4975" w:rsidP="0017000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 </w:t>
            </w:r>
          </w:p>
          <w:p w:rsidR="00170009" w:rsidRPr="00C00416" w:rsidRDefault="009D4975" w:rsidP="0017000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  </w:t>
            </w:r>
            <w:r w:rsidR="00170009">
              <w:rPr>
                <w:iCs/>
                <w:sz w:val="18"/>
                <w:szCs w:val="18"/>
              </w:rPr>
              <w:t>3,8</w:t>
            </w:r>
          </w:p>
        </w:tc>
        <w:tc>
          <w:tcPr>
            <w:tcW w:w="567" w:type="dxa"/>
            <w:shd w:val="clear" w:color="auto" w:fill="FFFFFF"/>
          </w:tcPr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1169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i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Ритуальные услуги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65 0 00 00000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9D4975" w:rsidRDefault="009D4975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20,0</w:t>
            </w:r>
          </w:p>
        </w:tc>
        <w:tc>
          <w:tcPr>
            <w:tcW w:w="850" w:type="dxa"/>
            <w:shd w:val="clear" w:color="auto" w:fill="FFFFFF"/>
          </w:tcPr>
          <w:p w:rsidR="009D4975" w:rsidRDefault="009D4975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9D4975" w:rsidRDefault="009D4975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9D4975" w:rsidRDefault="009D4975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17000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20,0</w:t>
            </w:r>
          </w:p>
        </w:tc>
        <w:tc>
          <w:tcPr>
            <w:tcW w:w="567" w:type="dxa"/>
            <w:shd w:val="clear" w:color="auto" w:fill="FFFFFF"/>
          </w:tcPr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1169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iCs/>
                <w:sz w:val="18"/>
                <w:szCs w:val="18"/>
              </w:rPr>
            </w:pPr>
            <w:r w:rsidRPr="00C00416">
              <w:rPr>
                <w:color w:val="2C2D2E"/>
                <w:sz w:val="18"/>
                <w:szCs w:val="18"/>
                <w:shd w:val="clear" w:color="auto" w:fill="FFFFFF"/>
              </w:rPr>
              <w:t xml:space="preserve">Расходы на ритуальные услуги 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65 1 00 00000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8" w:right="-46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20,0</w:t>
            </w:r>
          </w:p>
        </w:tc>
        <w:tc>
          <w:tcPr>
            <w:tcW w:w="850" w:type="dxa"/>
            <w:shd w:val="clear" w:color="auto" w:fill="FFFFFF"/>
          </w:tcPr>
          <w:p w:rsidR="009D4975" w:rsidRDefault="009D4975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9D4975" w:rsidRDefault="009D4975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9D4975" w:rsidP="009D4975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 </w:t>
            </w:r>
            <w:r w:rsidR="00170009">
              <w:rPr>
                <w:iCs/>
                <w:sz w:val="18"/>
                <w:szCs w:val="18"/>
              </w:rPr>
              <w:t>20,0</w:t>
            </w:r>
          </w:p>
        </w:tc>
        <w:tc>
          <w:tcPr>
            <w:tcW w:w="567" w:type="dxa"/>
            <w:shd w:val="clear" w:color="auto" w:fill="FFFFFF"/>
          </w:tcPr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1169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napToGrid w:val="0"/>
              <w:jc w:val="both"/>
              <w:rPr>
                <w:iCs/>
                <w:kern w:val="2"/>
                <w:sz w:val="18"/>
                <w:szCs w:val="18"/>
              </w:rPr>
            </w:pPr>
            <w:r w:rsidRPr="00C00416">
              <w:rPr>
                <w:color w:val="2C2D2E"/>
                <w:sz w:val="18"/>
                <w:szCs w:val="18"/>
                <w:shd w:val="clear" w:color="auto" w:fill="FFFFFF"/>
              </w:rPr>
              <w:t xml:space="preserve">мероприятия по расходам на ритуальные услуги (в </w:t>
            </w:r>
            <w:proofErr w:type="spellStart"/>
            <w:r w:rsidRPr="00C00416">
              <w:rPr>
                <w:color w:val="2C2D2E"/>
                <w:sz w:val="18"/>
                <w:szCs w:val="18"/>
                <w:shd w:val="clear" w:color="auto" w:fill="FFFFFF"/>
              </w:rPr>
              <w:t>т.ч</w:t>
            </w:r>
            <w:proofErr w:type="spellEnd"/>
            <w:r w:rsidRPr="00C00416">
              <w:rPr>
                <w:color w:val="2C2D2E"/>
                <w:sz w:val="18"/>
                <w:szCs w:val="18"/>
                <w:shd w:val="clear" w:color="auto" w:fill="FFFFFF"/>
              </w:rPr>
              <w:t>. транспортные услуги, связанные с захоронением военных, погибших в специальных военных операциях)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65 1 00 20030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20,0</w:t>
            </w:r>
          </w:p>
        </w:tc>
        <w:tc>
          <w:tcPr>
            <w:tcW w:w="850" w:type="dxa"/>
            <w:shd w:val="clear" w:color="auto" w:fill="FFFFFF"/>
          </w:tcPr>
          <w:p w:rsidR="009D4975" w:rsidRDefault="009D4975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9D4975" w:rsidRDefault="009D4975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9D4975" w:rsidP="009D4975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 </w:t>
            </w:r>
            <w:r w:rsidR="00170009">
              <w:rPr>
                <w:iCs/>
                <w:sz w:val="18"/>
                <w:szCs w:val="18"/>
              </w:rPr>
              <w:t>20,0</w:t>
            </w:r>
          </w:p>
        </w:tc>
        <w:tc>
          <w:tcPr>
            <w:tcW w:w="567" w:type="dxa"/>
            <w:shd w:val="clear" w:color="auto" w:fill="FFFFFF"/>
          </w:tcPr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1169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i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Закупка товаров, работ,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65 1 00 20030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9D4975" w:rsidP="009D4975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       </w:t>
            </w:r>
            <w:r w:rsidR="00C00416" w:rsidRPr="00C00416">
              <w:rPr>
                <w:iCs/>
                <w:sz w:val="18"/>
                <w:szCs w:val="18"/>
              </w:rPr>
              <w:t>20,0</w:t>
            </w:r>
          </w:p>
        </w:tc>
        <w:tc>
          <w:tcPr>
            <w:tcW w:w="850" w:type="dxa"/>
            <w:shd w:val="clear" w:color="auto" w:fill="FFFFFF"/>
          </w:tcPr>
          <w:p w:rsidR="009D4975" w:rsidRDefault="009D4975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9D4975" w:rsidRDefault="009D4975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9D4975" w:rsidP="009D4975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 </w:t>
            </w:r>
            <w:r w:rsidR="00170009">
              <w:rPr>
                <w:iCs/>
                <w:sz w:val="18"/>
                <w:szCs w:val="18"/>
              </w:rPr>
              <w:t>20,0</w:t>
            </w:r>
          </w:p>
        </w:tc>
        <w:tc>
          <w:tcPr>
            <w:tcW w:w="567" w:type="dxa"/>
            <w:shd w:val="clear" w:color="auto" w:fill="FFFFFF"/>
          </w:tcPr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E17D31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17D31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1169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lastRenderedPageBreak/>
              <w:t xml:space="preserve">Муниципальная программа «Обеспечение реализации функций муниципального образования, связанных с муниципальным управлением на </w:t>
            </w:r>
            <w:r w:rsidR="00DB38EC">
              <w:rPr>
                <w:sz w:val="18"/>
                <w:szCs w:val="18"/>
              </w:rPr>
              <w:t>2018-2024</w:t>
            </w:r>
            <w:r w:rsidRPr="00C00416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01 0 00 00000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E17D31" w:rsidRDefault="009D4975" w:rsidP="009D4975">
            <w:pPr>
              <w:spacing w:line="100" w:lineRule="atLeast"/>
              <w:ind w:right="-144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        </w:t>
            </w:r>
          </w:p>
          <w:p w:rsidR="00C00416" w:rsidRPr="009D4975" w:rsidRDefault="00E17D31" w:rsidP="009D4975">
            <w:pPr>
              <w:spacing w:line="100" w:lineRule="atLeast"/>
              <w:ind w:right="-144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       </w:t>
            </w:r>
            <w:r w:rsidR="009D4975">
              <w:rPr>
                <w:b/>
                <w:iCs/>
                <w:sz w:val="18"/>
                <w:szCs w:val="18"/>
              </w:rPr>
              <w:t xml:space="preserve"> </w:t>
            </w:r>
            <w:r w:rsidR="00C00416" w:rsidRPr="00C00416">
              <w:rPr>
                <w:b/>
                <w:iCs/>
                <w:sz w:val="18"/>
                <w:szCs w:val="18"/>
              </w:rPr>
              <w:t>1298,2</w:t>
            </w:r>
          </w:p>
        </w:tc>
        <w:tc>
          <w:tcPr>
            <w:tcW w:w="850" w:type="dxa"/>
            <w:shd w:val="clear" w:color="auto" w:fill="FFFFFF"/>
          </w:tcPr>
          <w:p w:rsidR="009D4975" w:rsidRDefault="009D4975" w:rsidP="009D4975">
            <w:pPr>
              <w:spacing w:line="100" w:lineRule="atLeast"/>
              <w:ind w:right="-144"/>
              <w:rPr>
                <w:b/>
                <w:iCs/>
                <w:sz w:val="18"/>
                <w:szCs w:val="18"/>
              </w:rPr>
            </w:pPr>
          </w:p>
          <w:p w:rsidR="009D4975" w:rsidRDefault="009D4975" w:rsidP="009D4975">
            <w:pPr>
              <w:spacing w:line="100" w:lineRule="atLeast"/>
              <w:ind w:right="-144"/>
              <w:rPr>
                <w:b/>
                <w:iCs/>
                <w:sz w:val="18"/>
                <w:szCs w:val="18"/>
              </w:rPr>
            </w:pPr>
          </w:p>
          <w:p w:rsidR="00E17D31" w:rsidRDefault="009D4975" w:rsidP="009D4975">
            <w:pPr>
              <w:spacing w:line="100" w:lineRule="atLeast"/>
              <w:ind w:right="-144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  </w:t>
            </w:r>
          </w:p>
          <w:p w:rsidR="00C00416" w:rsidRPr="00C00416" w:rsidRDefault="009D4975" w:rsidP="009D4975">
            <w:pPr>
              <w:spacing w:line="100" w:lineRule="atLeast"/>
              <w:ind w:right="-144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1297,8</w:t>
            </w:r>
          </w:p>
        </w:tc>
        <w:tc>
          <w:tcPr>
            <w:tcW w:w="567" w:type="dxa"/>
            <w:shd w:val="clear" w:color="auto" w:fill="FFFFFF"/>
          </w:tcPr>
          <w:p w:rsidR="00DE6B87" w:rsidRDefault="00DE6B87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DE6B87" w:rsidRDefault="00DE6B87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DE6B87" w:rsidRDefault="00DE6B87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C00416" w:rsidRPr="00C00416" w:rsidRDefault="00DE6B87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8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Осуществление функции территориальных органов общественного самоуправления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01 0 0100000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266FD6" w:rsidP="00266FD6">
            <w:pPr>
              <w:spacing w:line="100" w:lineRule="atLeast"/>
              <w:ind w:right="-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C00416" w:rsidRPr="00C00416">
              <w:rPr>
                <w:sz w:val="18"/>
                <w:szCs w:val="18"/>
              </w:rPr>
              <w:t>139,9</w:t>
            </w:r>
          </w:p>
        </w:tc>
        <w:tc>
          <w:tcPr>
            <w:tcW w:w="850" w:type="dxa"/>
            <w:shd w:val="clear" w:color="auto" w:fill="FFFFFF"/>
          </w:tcPr>
          <w:p w:rsidR="00266FD6" w:rsidRDefault="00266FD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</w:p>
          <w:p w:rsidR="00C00416" w:rsidRPr="00C00416" w:rsidRDefault="00266FD6" w:rsidP="00266FD6">
            <w:pPr>
              <w:spacing w:line="100" w:lineRule="atLeast"/>
              <w:ind w:right="-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170009">
              <w:rPr>
                <w:sz w:val="18"/>
                <w:szCs w:val="18"/>
              </w:rPr>
              <w:t>139,9</w:t>
            </w:r>
          </w:p>
        </w:tc>
        <w:tc>
          <w:tcPr>
            <w:tcW w:w="567" w:type="dxa"/>
            <w:shd w:val="clear" w:color="auto" w:fill="FFFFFF"/>
          </w:tcPr>
          <w:p w:rsidR="00E17D31" w:rsidRDefault="00E17D31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</w:p>
          <w:p w:rsidR="00C00416" w:rsidRPr="00C00416" w:rsidRDefault="00E17D31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Мероприятия по осуществлению функций территориальных органов общественного самоуправления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01 0 0110010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139,9</w:t>
            </w:r>
          </w:p>
        </w:tc>
        <w:tc>
          <w:tcPr>
            <w:tcW w:w="850" w:type="dxa"/>
            <w:shd w:val="clear" w:color="auto" w:fill="FFFFFF"/>
          </w:tcPr>
          <w:p w:rsidR="00C00416" w:rsidRPr="00C00416" w:rsidRDefault="0017000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139,9</w:t>
            </w:r>
          </w:p>
        </w:tc>
        <w:tc>
          <w:tcPr>
            <w:tcW w:w="567" w:type="dxa"/>
            <w:shd w:val="clear" w:color="auto" w:fill="FFFFFF"/>
          </w:tcPr>
          <w:p w:rsidR="00C00416" w:rsidRPr="00C00416" w:rsidRDefault="00E17D31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  <w:shd w:val="clear" w:color="auto" w:fill="FFFFFF"/>
              </w:rPr>
            </w:pPr>
            <w:r w:rsidRPr="00C00416">
              <w:rPr>
                <w:sz w:val="18"/>
                <w:szCs w:val="18"/>
                <w:shd w:val="clear" w:color="auto" w:fill="FFFFFF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  <w:shd w:val="clear" w:color="auto" w:fill="FFFFFF"/>
              </w:rPr>
            </w:pPr>
            <w:r w:rsidRPr="00C00416">
              <w:rPr>
                <w:bCs/>
                <w:sz w:val="18"/>
                <w:szCs w:val="18"/>
                <w:shd w:val="clear" w:color="auto" w:fill="FFFFFF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  <w:shd w:val="clear" w:color="auto" w:fill="FFFFFF"/>
              </w:rPr>
            </w:pPr>
            <w:r w:rsidRPr="00C00416">
              <w:rPr>
                <w:sz w:val="18"/>
                <w:szCs w:val="18"/>
                <w:shd w:val="clear" w:color="auto" w:fill="FFFFFF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  <w:shd w:val="clear" w:color="auto" w:fill="FFFFFF"/>
              </w:rPr>
            </w:pPr>
            <w:r w:rsidRPr="00C00416">
              <w:rPr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  <w:shd w:val="clear" w:color="auto" w:fill="FFFFFF"/>
              </w:rPr>
            </w:pPr>
            <w:r w:rsidRPr="00C00416">
              <w:rPr>
                <w:sz w:val="18"/>
                <w:szCs w:val="18"/>
                <w:shd w:val="clear" w:color="auto" w:fill="FFFFFF"/>
              </w:rPr>
              <w:t>01 0 0110010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  <w:shd w:val="clear" w:color="auto" w:fill="FFFFFF"/>
              </w:rPr>
            </w:pPr>
            <w:r w:rsidRPr="00C00416">
              <w:rPr>
                <w:sz w:val="18"/>
                <w:szCs w:val="18"/>
                <w:shd w:val="clear" w:color="auto" w:fill="FFFFFF"/>
              </w:rPr>
              <w:t>300</w:t>
            </w:r>
          </w:p>
        </w:tc>
        <w:tc>
          <w:tcPr>
            <w:tcW w:w="1418" w:type="dxa"/>
            <w:shd w:val="clear" w:color="auto" w:fill="FFFFFF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139,9</w:t>
            </w:r>
          </w:p>
        </w:tc>
        <w:tc>
          <w:tcPr>
            <w:tcW w:w="850" w:type="dxa"/>
            <w:shd w:val="clear" w:color="auto" w:fill="FFFFFF"/>
          </w:tcPr>
          <w:p w:rsidR="00C00416" w:rsidRPr="00C00416" w:rsidRDefault="0017000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139,9</w:t>
            </w:r>
          </w:p>
        </w:tc>
        <w:tc>
          <w:tcPr>
            <w:tcW w:w="567" w:type="dxa"/>
            <w:shd w:val="clear" w:color="auto" w:fill="FFFFFF"/>
          </w:tcPr>
          <w:p w:rsidR="00C00416" w:rsidRPr="00C00416" w:rsidRDefault="00E17D31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 xml:space="preserve">Осуществление функций по уточнению книг </w:t>
            </w:r>
            <w:proofErr w:type="spellStart"/>
            <w:r w:rsidRPr="00C00416">
              <w:rPr>
                <w:iCs/>
                <w:sz w:val="18"/>
                <w:szCs w:val="18"/>
              </w:rPr>
              <w:t>похозяйственного</w:t>
            </w:r>
            <w:proofErr w:type="spellEnd"/>
            <w:r w:rsidRPr="00C00416">
              <w:rPr>
                <w:iCs/>
                <w:sz w:val="18"/>
                <w:szCs w:val="18"/>
              </w:rPr>
              <w:t xml:space="preserve"> учета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01 0 0300000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E17D31" w:rsidP="00E17D31">
            <w:pPr>
              <w:spacing w:line="100" w:lineRule="atLeast"/>
              <w:ind w:right="-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</w:t>
            </w:r>
            <w:r w:rsidR="00C00416" w:rsidRPr="00C00416">
              <w:rPr>
                <w:sz w:val="18"/>
                <w:szCs w:val="18"/>
              </w:rPr>
              <w:t>29,6</w:t>
            </w:r>
          </w:p>
        </w:tc>
        <w:tc>
          <w:tcPr>
            <w:tcW w:w="850" w:type="dxa"/>
            <w:shd w:val="clear" w:color="auto" w:fill="FFFFFF"/>
          </w:tcPr>
          <w:p w:rsidR="00E17D31" w:rsidRDefault="00E17D31" w:rsidP="00E17D31">
            <w:pPr>
              <w:spacing w:line="100" w:lineRule="atLeast"/>
              <w:ind w:right="-144"/>
              <w:rPr>
                <w:sz w:val="18"/>
                <w:szCs w:val="18"/>
              </w:rPr>
            </w:pPr>
          </w:p>
          <w:p w:rsidR="00C00416" w:rsidRPr="00C00416" w:rsidRDefault="00E17D31" w:rsidP="00E17D31">
            <w:pPr>
              <w:spacing w:line="100" w:lineRule="atLeast"/>
              <w:ind w:right="-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="00170009">
              <w:rPr>
                <w:sz w:val="18"/>
                <w:szCs w:val="18"/>
              </w:rPr>
              <w:t>29,5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99,7</w:t>
            </w: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 xml:space="preserve">Мероприятие по уточнению книг </w:t>
            </w:r>
            <w:proofErr w:type="spellStart"/>
            <w:r w:rsidRPr="00C00416">
              <w:rPr>
                <w:iCs/>
                <w:sz w:val="18"/>
                <w:szCs w:val="18"/>
              </w:rPr>
              <w:t>похозяйственного</w:t>
            </w:r>
            <w:proofErr w:type="spellEnd"/>
            <w:r w:rsidRPr="00C00416">
              <w:rPr>
                <w:iCs/>
                <w:sz w:val="18"/>
                <w:szCs w:val="18"/>
              </w:rPr>
              <w:t xml:space="preserve">  учета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01 0 0301020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29,6</w:t>
            </w:r>
          </w:p>
        </w:tc>
        <w:tc>
          <w:tcPr>
            <w:tcW w:w="850" w:type="dxa"/>
            <w:shd w:val="clear" w:color="auto" w:fill="FFFFFF"/>
          </w:tcPr>
          <w:p w:rsidR="00E41B29" w:rsidRDefault="00E41B29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</w:p>
          <w:p w:rsidR="00C00416" w:rsidRPr="00C00416" w:rsidRDefault="00170009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29,5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99,7</w:t>
            </w: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Закупка товаров, работ,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01 0 0301020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29,6</w:t>
            </w:r>
          </w:p>
        </w:tc>
        <w:tc>
          <w:tcPr>
            <w:tcW w:w="850" w:type="dxa"/>
            <w:shd w:val="clear" w:color="auto" w:fill="FFFFFF"/>
          </w:tcPr>
          <w:p w:rsidR="00E41B29" w:rsidRDefault="00E41B29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</w:p>
          <w:p w:rsidR="00C00416" w:rsidRPr="00C00416" w:rsidRDefault="00170009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29,5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99,7</w:t>
            </w: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Основные мероприятия, направленные на прочие мероприятия Кубанскостепного сельского поселения в рамках реализации полномочий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01 0 0500000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1128,7</w:t>
            </w:r>
          </w:p>
        </w:tc>
        <w:tc>
          <w:tcPr>
            <w:tcW w:w="850" w:type="dxa"/>
            <w:shd w:val="clear" w:color="auto" w:fill="FFFFFF"/>
          </w:tcPr>
          <w:p w:rsidR="00E41B29" w:rsidRDefault="00E41B29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C00416" w:rsidRPr="00C00416" w:rsidRDefault="00E41B29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1128,5</w:t>
            </w:r>
          </w:p>
        </w:tc>
        <w:tc>
          <w:tcPr>
            <w:tcW w:w="567" w:type="dxa"/>
            <w:shd w:val="clear" w:color="auto" w:fill="FFFFFF"/>
          </w:tcPr>
          <w:p w:rsidR="00DE6B87" w:rsidRDefault="00DE6B87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C00416" w:rsidRPr="00C00416" w:rsidRDefault="00DE6B87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Прочие мероприятия Кубанскостепного сельского поселения в рамках реализации полномочий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01 0 0510260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E41B29" w:rsidP="00E41B29">
            <w:pPr>
              <w:spacing w:line="100" w:lineRule="atLeast"/>
              <w:ind w:right="-144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      </w:t>
            </w:r>
            <w:r w:rsidR="00C00416" w:rsidRPr="00C00416">
              <w:rPr>
                <w:iCs/>
                <w:sz w:val="18"/>
                <w:szCs w:val="18"/>
              </w:rPr>
              <w:t>1128,7</w:t>
            </w:r>
          </w:p>
        </w:tc>
        <w:tc>
          <w:tcPr>
            <w:tcW w:w="850" w:type="dxa"/>
            <w:shd w:val="clear" w:color="auto" w:fill="FFFFFF"/>
          </w:tcPr>
          <w:p w:rsidR="00E41B29" w:rsidRDefault="00E41B29" w:rsidP="00E41B2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</w:p>
          <w:p w:rsidR="00C00416" w:rsidRPr="00C00416" w:rsidRDefault="00E41B29" w:rsidP="00E41B29">
            <w:pPr>
              <w:spacing w:line="100" w:lineRule="atLeast"/>
              <w:ind w:right="-144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1128,5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B82096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vAlign w:val="center"/>
            <w:hideMark/>
          </w:tcPr>
          <w:p w:rsidR="00C00416" w:rsidRPr="00C00416" w:rsidRDefault="00C00416">
            <w:pPr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hideMark/>
          </w:tcPr>
          <w:p w:rsidR="00C00416" w:rsidRPr="00C00416" w:rsidRDefault="00C00416">
            <w:pPr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992</w:t>
            </w:r>
          </w:p>
        </w:tc>
        <w:tc>
          <w:tcPr>
            <w:tcW w:w="567" w:type="dxa"/>
            <w:hideMark/>
          </w:tcPr>
          <w:p w:rsidR="00C00416" w:rsidRPr="00C00416" w:rsidRDefault="00E41B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C00416"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hideMark/>
          </w:tcPr>
          <w:p w:rsidR="00C00416" w:rsidRPr="00C00416" w:rsidRDefault="00C00416">
            <w:pPr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hideMark/>
          </w:tcPr>
          <w:p w:rsidR="00C00416" w:rsidRPr="00C00416" w:rsidRDefault="00C00416">
            <w:pPr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01 0 05 10260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iCs/>
                <w:kern w:val="2"/>
                <w:sz w:val="18"/>
                <w:szCs w:val="18"/>
              </w:rPr>
              <w:t>1128,7</w:t>
            </w:r>
          </w:p>
        </w:tc>
        <w:tc>
          <w:tcPr>
            <w:tcW w:w="850" w:type="dxa"/>
            <w:shd w:val="clear" w:color="auto" w:fill="FFFFFF"/>
          </w:tcPr>
          <w:p w:rsidR="00E41B29" w:rsidRDefault="00E41B29">
            <w:pPr>
              <w:spacing w:line="100" w:lineRule="atLeast"/>
              <w:ind w:left="-90" w:right="-144"/>
              <w:jc w:val="center"/>
              <w:rPr>
                <w:iCs/>
                <w:kern w:val="2"/>
                <w:sz w:val="18"/>
                <w:szCs w:val="18"/>
              </w:rPr>
            </w:pPr>
          </w:p>
          <w:p w:rsidR="00C00416" w:rsidRPr="00C00416" w:rsidRDefault="00E41B29">
            <w:pPr>
              <w:spacing w:line="100" w:lineRule="atLeast"/>
              <w:ind w:left="-90" w:right="-144"/>
              <w:jc w:val="center"/>
              <w:rPr>
                <w:iCs/>
                <w:kern w:val="2"/>
                <w:sz w:val="18"/>
                <w:szCs w:val="18"/>
              </w:rPr>
            </w:pPr>
            <w:r>
              <w:rPr>
                <w:iCs/>
                <w:kern w:val="2"/>
                <w:sz w:val="18"/>
                <w:szCs w:val="18"/>
              </w:rPr>
              <w:t>1128,5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spacing w:line="100" w:lineRule="atLeast"/>
              <w:ind w:left="-90" w:right="-144"/>
              <w:jc w:val="center"/>
              <w:rPr>
                <w:iCs/>
                <w:kern w:val="2"/>
                <w:sz w:val="18"/>
                <w:szCs w:val="18"/>
              </w:rPr>
            </w:pPr>
          </w:p>
          <w:p w:rsidR="00C00416" w:rsidRPr="00C00416" w:rsidRDefault="00B82096">
            <w:pPr>
              <w:spacing w:line="100" w:lineRule="atLeast"/>
              <w:ind w:left="-90" w:right="-144"/>
              <w:jc w:val="center"/>
              <w:rPr>
                <w:iCs/>
                <w:kern w:val="2"/>
                <w:sz w:val="18"/>
                <w:szCs w:val="18"/>
              </w:rPr>
            </w:pPr>
            <w:r>
              <w:rPr>
                <w:iCs/>
                <w:kern w:val="2"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vAlign w:val="center"/>
            <w:hideMark/>
          </w:tcPr>
          <w:p w:rsidR="00C00416" w:rsidRPr="00145E5B" w:rsidRDefault="00145E5B">
            <w:pPr>
              <w:rPr>
                <w:sz w:val="20"/>
                <w:szCs w:val="20"/>
              </w:rPr>
            </w:pPr>
            <w:r w:rsidRPr="00145E5B">
              <w:rPr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Align w:val="center"/>
            <w:hideMark/>
          </w:tcPr>
          <w:p w:rsidR="00C00416" w:rsidRPr="00C00416" w:rsidRDefault="00C00416">
            <w:pPr>
              <w:snapToGrid w:val="0"/>
              <w:ind w:left="-105" w:right="-108"/>
              <w:jc w:val="center"/>
              <w:rPr>
                <w:kern w:val="2"/>
                <w:sz w:val="18"/>
                <w:szCs w:val="18"/>
              </w:rPr>
            </w:pPr>
            <w:r w:rsidRPr="00C00416">
              <w:rPr>
                <w:kern w:val="2"/>
                <w:sz w:val="18"/>
                <w:szCs w:val="18"/>
              </w:rPr>
              <w:t>992</w:t>
            </w:r>
          </w:p>
        </w:tc>
        <w:tc>
          <w:tcPr>
            <w:tcW w:w="567" w:type="dxa"/>
            <w:vAlign w:val="center"/>
            <w:hideMark/>
          </w:tcPr>
          <w:p w:rsidR="00C00416" w:rsidRPr="00C00416" w:rsidRDefault="00C00416">
            <w:pPr>
              <w:snapToGrid w:val="0"/>
              <w:jc w:val="center"/>
              <w:rPr>
                <w:kern w:val="2"/>
                <w:sz w:val="18"/>
                <w:szCs w:val="18"/>
              </w:rPr>
            </w:pPr>
            <w:r w:rsidRPr="00C00416">
              <w:rPr>
                <w:kern w:val="2"/>
                <w:sz w:val="18"/>
                <w:szCs w:val="18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C00416" w:rsidRPr="00C00416" w:rsidRDefault="00C00416">
            <w:pPr>
              <w:snapToGrid w:val="0"/>
              <w:ind w:left="-90" w:right="-144"/>
              <w:jc w:val="center"/>
              <w:rPr>
                <w:iCs/>
                <w:kern w:val="2"/>
                <w:sz w:val="18"/>
                <w:szCs w:val="18"/>
              </w:rPr>
            </w:pPr>
            <w:r w:rsidRPr="00C00416">
              <w:rPr>
                <w:iCs/>
                <w:kern w:val="2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kern w:val="2"/>
                <w:sz w:val="18"/>
                <w:szCs w:val="18"/>
              </w:rPr>
              <w:t>01 0 05 10260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iCs/>
                <w:kern w:val="2"/>
                <w:sz w:val="18"/>
                <w:szCs w:val="18"/>
              </w:rPr>
              <w:t>405,1</w:t>
            </w:r>
          </w:p>
        </w:tc>
        <w:tc>
          <w:tcPr>
            <w:tcW w:w="850" w:type="dxa"/>
            <w:shd w:val="clear" w:color="auto" w:fill="FFFFFF"/>
          </w:tcPr>
          <w:p w:rsidR="00170009" w:rsidRDefault="00170009">
            <w:pPr>
              <w:spacing w:line="100" w:lineRule="atLeast"/>
              <w:ind w:left="-90" w:right="-144"/>
              <w:jc w:val="center"/>
              <w:rPr>
                <w:iCs/>
                <w:kern w:val="2"/>
                <w:sz w:val="18"/>
                <w:szCs w:val="18"/>
              </w:rPr>
            </w:pPr>
          </w:p>
          <w:p w:rsidR="00C00416" w:rsidRPr="00C00416" w:rsidRDefault="00170009">
            <w:pPr>
              <w:spacing w:line="100" w:lineRule="atLeast"/>
              <w:ind w:left="-90" w:right="-144"/>
              <w:jc w:val="center"/>
              <w:rPr>
                <w:iCs/>
                <w:kern w:val="2"/>
                <w:sz w:val="18"/>
                <w:szCs w:val="18"/>
              </w:rPr>
            </w:pPr>
            <w:r>
              <w:rPr>
                <w:iCs/>
                <w:kern w:val="2"/>
                <w:sz w:val="18"/>
                <w:szCs w:val="18"/>
              </w:rPr>
              <w:t>405,1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spacing w:line="100" w:lineRule="atLeast"/>
              <w:ind w:left="-90" w:right="-144"/>
              <w:jc w:val="center"/>
              <w:rPr>
                <w:iCs/>
                <w:kern w:val="2"/>
                <w:sz w:val="18"/>
                <w:szCs w:val="18"/>
              </w:rPr>
            </w:pPr>
          </w:p>
          <w:p w:rsidR="00C00416" w:rsidRPr="00C00416" w:rsidRDefault="00B82096">
            <w:pPr>
              <w:spacing w:line="100" w:lineRule="atLeast"/>
              <w:ind w:left="-90" w:right="-144"/>
              <w:jc w:val="center"/>
              <w:rPr>
                <w:iCs/>
                <w:kern w:val="2"/>
                <w:sz w:val="18"/>
                <w:szCs w:val="18"/>
              </w:rPr>
            </w:pPr>
            <w:r>
              <w:rPr>
                <w:iCs/>
                <w:kern w:val="2"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Закупка товаров, работ,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01 0 05 10260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710,3</w:t>
            </w:r>
          </w:p>
        </w:tc>
        <w:tc>
          <w:tcPr>
            <w:tcW w:w="850" w:type="dxa"/>
            <w:shd w:val="clear" w:color="auto" w:fill="FFFFFF"/>
          </w:tcPr>
          <w:p w:rsidR="00E41B29" w:rsidRDefault="00E41B2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41B2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710,3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B82096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01 0 05 10260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800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13,3</w:t>
            </w:r>
          </w:p>
        </w:tc>
        <w:tc>
          <w:tcPr>
            <w:tcW w:w="850" w:type="dxa"/>
            <w:shd w:val="clear" w:color="auto" w:fill="FFFFFF"/>
          </w:tcPr>
          <w:p w:rsidR="00E41B29" w:rsidRDefault="00E41B2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41B29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13,1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B82096">
            <w:pPr>
              <w:spacing w:line="100" w:lineRule="atLeast"/>
              <w:ind w:left="-90" w:right="-144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98,5</w:t>
            </w:r>
          </w:p>
        </w:tc>
      </w:tr>
      <w:tr w:rsidR="003F739A" w:rsidRPr="00C00416" w:rsidTr="003F739A">
        <w:trPr>
          <w:trHeight w:val="33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 xml:space="preserve">Муниципальная программа «Информационное общество Кубанскостепного сельского поселения </w:t>
            </w:r>
            <w:proofErr w:type="spellStart"/>
            <w:r w:rsidRPr="00C00416">
              <w:rPr>
                <w:sz w:val="18"/>
                <w:szCs w:val="18"/>
              </w:rPr>
              <w:t>Каневского</w:t>
            </w:r>
            <w:proofErr w:type="spellEnd"/>
            <w:r w:rsidR="00DB38EC">
              <w:rPr>
                <w:sz w:val="18"/>
                <w:szCs w:val="18"/>
              </w:rPr>
              <w:t xml:space="preserve"> района» на 2018-2024</w:t>
            </w:r>
            <w:r w:rsidRPr="00C00416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02 0 00 00000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90" w:right="-144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440,3</w:t>
            </w:r>
          </w:p>
        </w:tc>
        <w:tc>
          <w:tcPr>
            <w:tcW w:w="850" w:type="dxa"/>
            <w:shd w:val="clear" w:color="auto" w:fill="FFFFFF"/>
          </w:tcPr>
          <w:p w:rsidR="00E41B29" w:rsidRDefault="00E41B29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C00416" w:rsidRPr="00C00416" w:rsidRDefault="00E41B29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440,3</w:t>
            </w:r>
          </w:p>
        </w:tc>
        <w:tc>
          <w:tcPr>
            <w:tcW w:w="567" w:type="dxa"/>
            <w:shd w:val="clear" w:color="auto" w:fill="FFFFFF"/>
          </w:tcPr>
          <w:p w:rsidR="00DE6B87" w:rsidRDefault="00DE6B87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</w:p>
          <w:p w:rsidR="00C00416" w:rsidRPr="00C00416" w:rsidRDefault="00DE6B87">
            <w:pPr>
              <w:spacing w:line="100" w:lineRule="atLeast"/>
              <w:ind w:left="-90" w:right="-144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33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Информационное обеспечение и сопровождение деятельности органов местного самоуправления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02 0 01 00000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E41B29" w:rsidRDefault="00E41B2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440,3</w:t>
            </w:r>
          </w:p>
        </w:tc>
        <w:tc>
          <w:tcPr>
            <w:tcW w:w="850" w:type="dxa"/>
            <w:shd w:val="clear" w:color="auto" w:fill="FFFFFF"/>
          </w:tcPr>
          <w:p w:rsidR="00E41B29" w:rsidRDefault="00E41B2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41B2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440,3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B8209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98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Развитие отрасли информационных технологий и коммуникаций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02 0 01  10250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E41B29" w:rsidRDefault="00E41B29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440,3</w:t>
            </w:r>
          </w:p>
        </w:tc>
        <w:tc>
          <w:tcPr>
            <w:tcW w:w="850" w:type="dxa"/>
            <w:shd w:val="clear" w:color="auto" w:fill="FFFFFF"/>
          </w:tcPr>
          <w:p w:rsidR="00E41B29" w:rsidRDefault="00E41B29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E41B29" w:rsidRDefault="00E41B29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C00416" w:rsidRPr="00C00416" w:rsidRDefault="00E41B29" w:rsidP="00E41B29">
            <w:pPr>
              <w:spacing w:line="1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440,3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B82096" w:rsidRDefault="00B8209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33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Закупка товаров, работ,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02 0 01 10250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E41B29" w:rsidRDefault="00E41B2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440,3</w:t>
            </w:r>
          </w:p>
        </w:tc>
        <w:tc>
          <w:tcPr>
            <w:tcW w:w="850" w:type="dxa"/>
            <w:shd w:val="clear" w:color="auto" w:fill="FFFFFF"/>
          </w:tcPr>
          <w:p w:rsidR="00E41B29" w:rsidRDefault="00E41B2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41B2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440,3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B8209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33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 xml:space="preserve">Обеспечение деятельности муниципального казенного учреждения Кубанскостепного сельского поселения </w:t>
            </w:r>
            <w:proofErr w:type="spellStart"/>
            <w:r w:rsidRPr="00C00416">
              <w:rPr>
                <w:sz w:val="18"/>
                <w:szCs w:val="18"/>
              </w:rPr>
              <w:t>Каневского</w:t>
            </w:r>
            <w:proofErr w:type="spellEnd"/>
            <w:r w:rsidRPr="00C00416">
              <w:rPr>
                <w:sz w:val="18"/>
                <w:szCs w:val="18"/>
              </w:rPr>
              <w:t xml:space="preserve"> района «ЦО»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56 0  00 00000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0140A9">
            <w:pPr>
              <w:spacing w:line="100" w:lineRule="atLeast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4812,6</w:t>
            </w:r>
          </w:p>
        </w:tc>
        <w:tc>
          <w:tcPr>
            <w:tcW w:w="850" w:type="dxa"/>
            <w:shd w:val="clear" w:color="auto" w:fill="FFFFFF"/>
          </w:tcPr>
          <w:p w:rsidR="000140A9" w:rsidRDefault="000140A9">
            <w:pPr>
              <w:spacing w:line="100" w:lineRule="atLeast"/>
              <w:jc w:val="center"/>
              <w:rPr>
                <w:b/>
                <w:iCs/>
                <w:sz w:val="18"/>
                <w:szCs w:val="18"/>
              </w:rPr>
            </w:pPr>
          </w:p>
          <w:p w:rsidR="00C00416" w:rsidRPr="00C00416" w:rsidRDefault="000140A9">
            <w:pPr>
              <w:spacing w:line="100" w:lineRule="atLeast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4812,4</w:t>
            </w:r>
          </w:p>
        </w:tc>
        <w:tc>
          <w:tcPr>
            <w:tcW w:w="567" w:type="dxa"/>
            <w:shd w:val="clear" w:color="auto" w:fill="FFFFFF"/>
          </w:tcPr>
          <w:p w:rsidR="00DE6B87" w:rsidRDefault="00DE6B87">
            <w:pPr>
              <w:spacing w:line="100" w:lineRule="atLeast"/>
              <w:jc w:val="center"/>
              <w:rPr>
                <w:b/>
                <w:iCs/>
                <w:sz w:val="18"/>
                <w:szCs w:val="18"/>
              </w:rPr>
            </w:pPr>
          </w:p>
          <w:p w:rsidR="00C00416" w:rsidRPr="00C00416" w:rsidRDefault="00DE6B87">
            <w:pPr>
              <w:spacing w:line="100" w:lineRule="atLeast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33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 xml:space="preserve">Обеспечение функционирования муниципального казенного учреждения Кубанскостепного сельского поселения </w:t>
            </w:r>
            <w:proofErr w:type="spellStart"/>
            <w:r w:rsidRPr="00C00416">
              <w:rPr>
                <w:sz w:val="18"/>
                <w:szCs w:val="18"/>
              </w:rPr>
              <w:t>Каневского</w:t>
            </w:r>
            <w:proofErr w:type="spellEnd"/>
            <w:r w:rsidRPr="00C00416">
              <w:rPr>
                <w:sz w:val="18"/>
                <w:szCs w:val="18"/>
              </w:rPr>
              <w:t xml:space="preserve"> района «ЦО»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56 0 01 00000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C00416" w:rsidRPr="00C00416" w:rsidRDefault="000140A9">
            <w:pPr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4812,6</w:t>
            </w:r>
          </w:p>
        </w:tc>
        <w:tc>
          <w:tcPr>
            <w:tcW w:w="850" w:type="dxa"/>
            <w:shd w:val="clear" w:color="auto" w:fill="FFFFFF"/>
          </w:tcPr>
          <w:p w:rsidR="00C00416" w:rsidRPr="00C00416" w:rsidRDefault="000140A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4812,4</w:t>
            </w:r>
          </w:p>
        </w:tc>
        <w:tc>
          <w:tcPr>
            <w:tcW w:w="567" w:type="dxa"/>
            <w:shd w:val="clear" w:color="auto" w:fill="FFFFFF"/>
          </w:tcPr>
          <w:p w:rsidR="00C00416" w:rsidRPr="00C00416" w:rsidRDefault="00B8209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33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uppressLineNumbers/>
              <w:tabs>
                <w:tab w:val="center" w:pos="4677"/>
                <w:tab w:val="right" w:pos="9355"/>
              </w:tabs>
              <w:spacing w:line="100" w:lineRule="atLeast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56 0 01 00590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C00416" w:rsidRPr="00C00416" w:rsidRDefault="000140A9">
            <w:pPr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4812,6</w:t>
            </w:r>
          </w:p>
        </w:tc>
        <w:tc>
          <w:tcPr>
            <w:tcW w:w="850" w:type="dxa"/>
            <w:shd w:val="clear" w:color="auto" w:fill="FFFFFF"/>
          </w:tcPr>
          <w:p w:rsidR="00C00416" w:rsidRPr="00C00416" w:rsidRDefault="000140A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4812,4</w:t>
            </w:r>
          </w:p>
        </w:tc>
        <w:tc>
          <w:tcPr>
            <w:tcW w:w="567" w:type="dxa"/>
            <w:shd w:val="clear" w:color="auto" w:fill="FFFFFF"/>
          </w:tcPr>
          <w:p w:rsidR="00C00416" w:rsidRPr="00C00416" w:rsidRDefault="00B8209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33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uppressLineNumbers/>
              <w:tabs>
                <w:tab w:val="center" w:pos="4677"/>
                <w:tab w:val="right" w:pos="9355"/>
              </w:tabs>
              <w:spacing w:line="100" w:lineRule="atLeast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56 0 01 00590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FFFFF"/>
            <w:hideMark/>
          </w:tcPr>
          <w:p w:rsidR="00E41B29" w:rsidRDefault="00E41B2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</w:p>
          <w:p w:rsidR="00E41B29" w:rsidRDefault="00E41B2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4385,9</w:t>
            </w:r>
          </w:p>
        </w:tc>
        <w:tc>
          <w:tcPr>
            <w:tcW w:w="850" w:type="dxa"/>
            <w:shd w:val="clear" w:color="auto" w:fill="FFFFFF"/>
          </w:tcPr>
          <w:p w:rsidR="00E41B29" w:rsidRDefault="00E41B2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</w:p>
          <w:p w:rsidR="00E41B29" w:rsidRDefault="00E41B2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E41B29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4385,8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</w:p>
          <w:p w:rsidR="00B82096" w:rsidRDefault="00B8209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</w:p>
          <w:p w:rsidR="00C00416" w:rsidRPr="00C00416" w:rsidRDefault="00B8209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33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F81D02" w:rsidRDefault="00F81D02">
            <w:pPr>
              <w:suppressLineNumbers/>
              <w:tabs>
                <w:tab w:val="center" w:pos="4677"/>
                <w:tab w:val="right" w:pos="9355"/>
              </w:tabs>
              <w:spacing w:line="100" w:lineRule="atLeast"/>
              <w:rPr>
                <w:iCs/>
                <w:sz w:val="20"/>
                <w:szCs w:val="20"/>
              </w:rPr>
            </w:pPr>
            <w:r w:rsidRPr="00F81D02">
              <w:rPr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00416" w:rsidRPr="00C00416" w:rsidRDefault="00C00416">
            <w:pPr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56 0 01 00590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417,1</w:t>
            </w:r>
          </w:p>
        </w:tc>
        <w:tc>
          <w:tcPr>
            <w:tcW w:w="850" w:type="dxa"/>
            <w:shd w:val="clear" w:color="auto" w:fill="FFFFFF"/>
          </w:tcPr>
          <w:p w:rsidR="00E41B29" w:rsidRDefault="00E41B29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E41B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417,0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33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F81D02">
            <w:pPr>
              <w:suppressLineNumbers/>
              <w:tabs>
                <w:tab w:val="center" w:pos="4677"/>
                <w:tab w:val="right" w:pos="9355"/>
              </w:tabs>
              <w:spacing w:line="100" w:lineRule="atLeast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56 0 01 00590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800</w:t>
            </w:r>
          </w:p>
        </w:tc>
        <w:tc>
          <w:tcPr>
            <w:tcW w:w="1418" w:type="dxa"/>
            <w:shd w:val="clear" w:color="auto" w:fill="FFFFFF"/>
            <w:hideMark/>
          </w:tcPr>
          <w:p w:rsidR="00C00416" w:rsidRPr="00C00416" w:rsidRDefault="000140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9,6</w:t>
            </w:r>
          </w:p>
        </w:tc>
        <w:tc>
          <w:tcPr>
            <w:tcW w:w="850" w:type="dxa"/>
            <w:shd w:val="clear" w:color="auto" w:fill="FFFFFF"/>
          </w:tcPr>
          <w:p w:rsidR="00C00416" w:rsidRPr="00C00416" w:rsidRDefault="000140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9,6</w:t>
            </w:r>
          </w:p>
        </w:tc>
        <w:tc>
          <w:tcPr>
            <w:tcW w:w="567" w:type="dxa"/>
            <w:shd w:val="clear" w:color="auto" w:fill="FFFFFF"/>
          </w:tcPr>
          <w:p w:rsidR="00C00416" w:rsidRPr="00C00416" w:rsidRDefault="00B82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469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Национальная оборона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00416" w:rsidRPr="00C00416" w:rsidRDefault="00DE6B87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0140A9" w:rsidRDefault="000140A9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296,6</w:t>
            </w:r>
          </w:p>
        </w:tc>
        <w:tc>
          <w:tcPr>
            <w:tcW w:w="850" w:type="dxa"/>
            <w:shd w:val="clear" w:color="auto" w:fill="FFFFFF"/>
          </w:tcPr>
          <w:p w:rsidR="000140A9" w:rsidRDefault="000140A9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0140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296,6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C00416" w:rsidRPr="00DE6B87" w:rsidRDefault="00B82096">
            <w:pPr>
              <w:jc w:val="center"/>
              <w:rPr>
                <w:b/>
                <w:sz w:val="18"/>
                <w:szCs w:val="18"/>
              </w:rPr>
            </w:pPr>
            <w:r w:rsidRPr="00DE6B87">
              <w:rPr>
                <w:b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0140A9" w:rsidRDefault="000140A9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296,6</w:t>
            </w:r>
          </w:p>
        </w:tc>
        <w:tc>
          <w:tcPr>
            <w:tcW w:w="850" w:type="dxa"/>
            <w:shd w:val="clear" w:color="auto" w:fill="FFFFFF"/>
          </w:tcPr>
          <w:p w:rsidR="000140A9" w:rsidRDefault="000140A9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0140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296,6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52 0 00 00000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0140A9" w:rsidRDefault="000140A9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296,6</w:t>
            </w:r>
          </w:p>
        </w:tc>
        <w:tc>
          <w:tcPr>
            <w:tcW w:w="850" w:type="dxa"/>
            <w:shd w:val="clear" w:color="auto" w:fill="FFFFFF"/>
          </w:tcPr>
          <w:p w:rsidR="000140A9" w:rsidRDefault="000140A9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0140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296,6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52 5 00 00000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296,6</w:t>
            </w:r>
          </w:p>
        </w:tc>
        <w:tc>
          <w:tcPr>
            <w:tcW w:w="850" w:type="dxa"/>
            <w:shd w:val="clear" w:color="auto" w:fill="FFFFFF"/>
          </w:tcPr>
          <w:p w:rsidR="000140A9" w:rsidRDefault="000140A9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0140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296,6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52 5 00 51180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0140A9" w:rsidRDefault="000140A9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296,6</w:t>
            </w:r>
          </w:p>
        </w:tc>
        <w:tc>
          <w:tcPr>
            <w:tcW w:w="850" w:type="dxa"/>
            <w:shd w:val="clear" w:color="auto" w:fill="FFFFFF"/>
          </w:tcPr>
          <w:p w:rsidR="000140A9" w:rsidRDefault="000140A9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0140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296,6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52 5 00 51180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8B4573" w:rsidP="008B45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C00416" w:rsidRPr="00C00416">
              <w:rPr>
                <w:sz w:val="18"/>
                <w:szCs w:val="18"/>
              </w:rPr>
              <w:t>296,6</w:t>
            </w:r>
          </w:p>
        </w:tc>
        <w:tc>
          <w:tcPr>
            <w:tcW w:w="850" w:type="dxa"/>
            <w:shd w:val="clear" w:color="auto" w:fill="FFFFFF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0140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296,6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Национальная безопасность и право</w:t>
            </w:r>
            <w:r w:rsidR="00DC7F21">
              <w:rPr>
                <w:b/>
                <w:iCs/>
                <w:sz w:val="18"/>
                <w:szCs w:val="18"/>
              </w:rPr>
              <w:t>о</w:t>
            </w:r>
            <w:r w:rsidRPr="00C00416">
              <w:rPr>
                <w:b/>
                <w:iCs/>
                <w:sz w:val="18"/>
                <w:szCs w:val="18"/>
              </w:rPr>
              <w:t>хранительная деятельность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00416" w:rsidRPr="00C00416" w:rsidRDefault="00DE6B87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A74F6" w:rsidRDefault="00C00416">
            <w:pPr>
              <w:jc w:val="center"/>
              <w:rPr>
                <w:sz w:val="18"/>
                <w:szCs w:val="18"/>
              </w:rPr>
            </w:pPr>
            <w:r w:rsidRPr="00CA74F6">
              <w:rPr>
                <w:sz w:val="18"/>
                <w:szCs w:val="18"/>
              </w:rPr>
              <w:t>5,5</w:t>
            </w:r>
          </w:p>
        </w:tc>
        <w:tc>
          <w:tcPr>
            <w:tcW w:w="850" w:type="dxa"/>
            <w:shd w:val="clear" w:color="auto" w:fill="FFFFFF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A74F6" w:rsidRDefault="008B4573">
            <w:pPr>
              <w:jc w:val="center"/>
              <w:rPr>
                <w:sz w:val="18"/>
                <w:szCs w:val="18"/>
              </w:rPr>
            </w:pPr>
            <w:r w:rsidRPr="00CA74F6">
              <w:rPr>
                <w:sz w:val="18"/>
                <w:szCs w:val="18"/>
              </w:rPr>
              <w:t>5,4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C00416" w:rsidRPr="00DE6B87" w:rsidRDefault="00CA74F6">
            <w:pPr>
              <w:jc w:val="center"/>
              <w:rPr>
                <w:b/>
                <w:sz w:val="18"/>
                <w:szCs w:val="18"/>
              </w:rPr>
            </w:pPr>
            <w:r w:rsidRPr="00DE6B87">
              <w:rPr>
                <w:b/>
                <w:sz w:val="18"/>
                <w:szCs w:val="18"/>
              </w:rPr>
              <w:t>98,2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 xml:space="preserve">Защита населения и территории от чрезвычайных ситуаций природного и техногенного характера пожарной безопасности 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5,5</w:t>
            </w:r>
          </w:p>
        </w:tc>
        <w:tc>
          <w:tcPr>
            <w:tcW w:w="850" w:type="dxa"/>
            <w:shd w:val="clear" w:color="auto" w:fill="FFFFFF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98,2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Муниципальная программа «</w:t>
            </w:r>
            <w:r w:rsidRPr="00C00416">
              <w:rPr>
                <w:sz w:val="18"/>
                <w:szCs w:val="18"/>
              </w:rPr>
              <w:t xml:space="preserve">Обеспечение безопасности населения в </w:t>
            </w:r>
            <w:proofErr w:type="spellStart"/>
            <w:r w:rsidRPr="00C00416">
              <w:rPr>
                <w:sz w:val="18"/>
                <w:szCs w:val="18"/>
              </w:rPr>
              <w:t>Кубанскостепном</w:t>
            </w:r>
            <w:proofErr w:type="spellEnd"/>
            <w:r w:rsidRPr="00C00416">
              <w:rPr>
                <w:sz w:val="18"/>
                <w:szCs w:val="18"/>
              </w:rPr>
              <w:t xml:space="preserve"> сельском поселении</w:t>
            </w:r>
            <w:r w:rsidR="00DB38EC">
              <w:rPr>
                <w:sz w:val="18"/>
                <w:szCs w:val="18"/>
              </w:rPr>
              <w:t xml:space="preserve"> </w:t>
            </w:r>
            <w:proofErr w:type="spellStart"/>
            <w:r w:rsidR="00DB38EC">
              <w:rPr>
                <w:sz w:val="18"/>
                <w:szCs w:val="18"/>
              </w:rPr>
              <w:t>Каневского</w:t>
            </w:r>
            <w:proofErr w:type="spellEnd"/>
            <w:r w:rsidR="00DB38EC">
              <w:rPr>
                <w:sz w:val="18"/>
                <w:szCs w:val="18"/>
              </w:rPr>
              <w:t xml:space="preserve"> района» на 2018-2024</w:t>
            </w:r>
            <w:r w:rsidRPr="00C00416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03 0 00 00000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5,5</w:t>
            </w:r>
          </w:p>
        </w:tc>
        <w:tc>
          <w:tcPr>
            <w:tcW w:w="850" w:type="dxa"/>
            <w:shd w:val="clear" w:color="auto" w:fill="FFFFFF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98,2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Обеспечение пожарной безопасности на территории поселения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03 0 01 00000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5,5</w:t>
            </w:r>
          </w:p>
        </w:tc>
        <w:tc>
          <w:tcPr>
            <w:tcW w:w="850" w:type="dxa"/>
            <w:shd w:val="clear" w:color="auto" w:fill="FFFFFF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98,2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безопасность.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03 0 01 10210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5,5</w:t>
            </w:r>
          </w:p>
        </w:tc>
        <w:tc>
          <w:tcPr>
            <w:tcW w:w="850" w:type="dxa"/>
            <w:shd w:val="clear" w:color="auto" w:fill="FFFFFF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98,2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Закупка товаров, работ,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03 0 01 10210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5,5</w:t>
            </w:r>
          </w:p>
        </w:tc>
        <w:tc>
          <w:tcPr>
            <w:tcW w:w="850" w:type="dxa"/>
            <w:shd w:val="clear" w:color="auto" w:fill="FFFFFF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98,2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00416" w:rsidRPr="00C00416" w:rsidRDefault="00DE6B87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E33CD3" w:rsidRDefault="00266FD6">
            <w:pPr>
              <w:jc w:val="center"/>
              <w:rPr>
                <w:b/>
                <w:sz w:val="18"/>
                <w:szCs w:val="18"/>
              </w:rPr>
            </w:pPr>
            <w:r w:rsidRPr="00E33CD3">
              <w:rPr>
                <w:b/>
                <w:sz w:val="18"/>
                <w:szCs w:val="18"/>
              </w:rPr>
              <w:t>1890,1</w:t>
            </w:r>
          </w:p>
        </w:tc>
        <w:tc>
          <w:tcPr>
            <w:tcW w:w="850" w:type="dxa"/>
            <w:shd w:val="clear" w:color="auto" w:fill="FFFFFF"/>
          </w:tcPr>
          <w:p w:rsidR="00266FD6" w:rsidRDefault="00266FD6">
            <w:pPr>
              <w:jc w:val="center"/>
              <w:rPr>
                <w:sz w:val="18"/>
                <w:szCs w:val="18"/>
              </w:rPr>
            </w:pPr>
          </w:p>
          <w:p w:rsidR="00C00416" w:rsidRPr="00E33CD3" w:rsidRDefault="00266FD6">
            <w:pPr>
              <w:jc w:val="center"/>
              <w:rPr>
                <w:b/>
                <w:sz w:val="18"/>
                <w:szCs w:val="18"/>
              </w:rPr>
            </w:pPr>
            <w:r w:rsidRPr="00E33CD3">
              <w:rPr>
                <w:b/>
                <w:sz w:val="18"/>
                <w:szCs w:val="18"/>
              </w:rPr>
              <w:t>1848,7</w:t>
            </w:r>
          </w:p>
        </w:tc>
        <w:tc>
          <w:tcPr>
            <w:tcW w:w="567" w:type="dxa"/>
            <w:shd w:val="clear" w:color="auto" w:fill="FFFFFF"/>
          </w:tcPr>
          <w:p w:rsidR="00DE6B87" w:rsidRDefault="00DE6B87">
            <w:pPr>
              <w:jc w:val="center"/>
              <w:rPr>
                <w:sz w:val="18"/>
                <w:szCs w:val="18"/>
              </w:rPr>
            </w:pPr>
          </w:p>
          <w:p w:rsidR="00C00416" w:rsidRPr="00DE6B87" w:rsidRDefault="00DE6B87">
            <w:pPr>
              <w:jc w:val="center"/>
              <w:rPr>
                <w:b/>
                <w:sz w:val="18"/>
                <w:szCs w:val="18"/>
              </w:rPr>
            </w:pPr>
            <w:r w:rsidRPr="00DE6B87">
              <w:rPr>
                <w:b/>
                <w:sz w:val="18"/>
                <w:szCs w:val="18"/>
              </w:rPr>
              <w:t>97,8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17,1</w:t>
            </w:r>
          </w:p>
        </w:tc>
        <w:tc>
          <w:tcPr>
            <w:tcW w:w="850" w:type="dxa"/>
            <w:shd w:val="clear" w:color="auto" w:fill="FFFFFF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99,4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Муниципальная программа «Развитие с</w:t>
            </w:r>
            <w:r w:rsidR="00DB38EC">
              <w:rPr>
                <w:iCs/>
                <w:sz w:val="18"/>
                <w:szCs w:val="18"/>
              </w:rPr>
              <w:t>ельского хозяйства» на 2018-2024</w:t>
            </w:r>
            <w:r w:rsidRPr="00C00416">
              <w:rPr>
                <w:iCs/>
                <w:sz w:val="18"/>
                <w:szCs w:val="18"/>
              </w:rPr>
              <w:t xml:space="preserve"> годы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04 0 00  00000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17,1</w:t>
            </w:r>
          </w:p>
        </w:tc>
        <w:tc>
          <w:tcPr>
            <w:tcW w:w="850" w:type="dxa"/>
            <w:shd w:val="clear" w:color="auto" w:fill="FFFFFF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99,4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 xml:space="preserve">Обеспечение эпизоотического </w:t>
            </w:r>
            <w:proofErr w:type="spellStart"/>
            <w:r w:rsidRPr="00C00416">
              <w:rPr>
                <w:sz w:val="18"/>
                <w:szCs w:val="18"/>
              </w:rPr>
              <w:t>ветеринарно</w:t>
            </w:r>
            <w:proofErr w:type="spellEnd"/>
            <w:r w:rsidRPr="00C00416">
              <w:rPr>
                <w:sz w:val="18"/>
                <w:szCs w:val="18"/>
              </w:rPr>
              <w:t xml:space="preserve"> - санитарного благополучия на территории Кубанскостепного сельского поселения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04 0 01 00000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17,1</w:t>
            </w:r>
          </w:p>
        </w:tc>
        <w:tc>
          <w:tcPr>
            <w:tcW w:w="850" w:type="dxa"/>
            <w:shd w:val="clear" w:color="auto" w:fill="FFFFFF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99,4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 xml:space="preserve">Проведение вакцинации животных и птиц в ЛПХ Кубанскостепного сельского поселения </w:t>
            </w:r>
            <w:proofErr w:type="spellStart"/>
            <w:r w:rsidRPr="00C00416">
              <w:rPr>
                <w:sz w:val="18"/>
                <w:szCs w:val="18"/>
              </w:rPr>
              <w:t>Каневского</w:t>
            </w:r>
            <w:proofErr w:type="spellEnd"/>
            <w:r w:rsidRPr="00C00416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04 0 01 10220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17,1</w:t>
            </w: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99,4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Закупка товаров, работ,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04 0 01 10220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8B4573" w:rsidP="008B45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</w:t>
            </w:r>
            <w:r w:rsidR="00C00416" w:rsidRPr="00C00416">
              <w:rPr>
                <w:sz w:val="18"/>
                <w:szCs w:val="18"/>
              </w:rPr>
              <w:t>17,1</w:t>
            </w:r>
          </w:p>
        </w:tc>
        <w:tc>
          <w:tcPr>
            <w:tcW w:w="850" w:type="dxa"/>
            <w:shd w:val="clear" w:color="auto" w:fill="FFFFFF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567" w:type="dxa"/>
            <w:shd w:val="clear" w:color="auto" w:fill="FFFFFF"/>
          </w:tcPr>
          <w:p w:rsidR="00B82096" w:rsidRDefault="00B8209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B820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99,4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1635,6</w:t>
            </w:r>
          </w:p>
        </w:tc>
        <w:tc>
          <w:tcPr>
            <w:tcW w:w="850" w:type="dxa"/>
            <w:shd w:val="clear" w:color="auto" w:fill="FFFFFF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1594,3</w:t>
            </w:r>
          </w:p>
        </w:tc>
        <w:tc>
          <w:tcPr>
            <w:tcW w:w="567" w:type="dxa"/>
            <w:shd w:val="clear" w:color="auto" w:fill="FFFFFF"/>
          </w:tcPr>
          <w:p w:rsidR="00DE0A41" w:rsidRDefault="00DE0A41">
            <w:pPr>
              <w:jc w:val="center"/>
              <w:rPr>
                <w:sz w:val="18"/>
                <w:szCs w:val="18"/>
              </w:rPr>
            </w:pPr>
          </w:p>
          <w:p w:rsidR="00C00416" w:rsidRPr="00DE6B87" w:rsidRDefault="00DE0A41">
            <w:pPr>
              <w:jc w:val="center"/>
              <w:rPr>
                <w:b/>
                <w:sz w:val="18"/>
                <w:szCs w:val="18"/>
              </w:rPr>
            </w:pPr>
            <w:r w:rsidRPr="00DE6B87">
              <w:rPr>
                <w:b/>
                <w:sz w:val="18"/>
                <w:szCs w:val="18"/>
              </w:rPr>
              <w:t>97,5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numPr>
                <w:ilvl w:val="0"/>
                <w:numId w:val="2"/>
              </w:numPr>
              <w:tabs>
                <w:tab w:val="left" w:pos="0"/>
                <w:tab w:val="num" w:pos="1135"/>
              </w:tabs>
              <w:spacing w:line="100" w:lineRule="atLeast"/>
              <w:ind w:left="0" w:firstLine="0"/>
              <w:jc w:val="both"/>
              <w:outlineLvl w:val="0"/>
              <w:rPr>
                <w:b/>
                <w:bCs/>
                <w:kern w:val="2"/>
                <w:sz w:val="18"/>
                <w:szCs w:val="18"/>
              </w:rPr>
            </w:pPr>
            <w:r w:rsidRPr="00C00416">
              <w:rPr>
                <w:bCs/>
                <w:iCs/>
                <w:kern w:val="2"/>
                <w:sz w:val="18"/>
                <w:szCs w:val="18"/>
              </w:rPr>
              <w:t>Муниципальная программа</w:t>
            </w:r>
            <w:r w:rsidRPr="00C00416">
              <w:rPr>
                <w:b/>
                <w:bCs/>
                <w:iCs/>
                <w:kern w:val="2"/>
                <w:sz w:val="18"/>
                <w:szCs w:val="18"/>
              </w:rPr>
              <w:t xml:space="preserve"> </w:t>
            </w:r>
            <w:r w:rsidRPr="00C00416">
              <w:rPr>
                <w:b/>
                <w:bCs/>
                <w:color w:val="00000A"/>
                <w:kern w:val="2"/>
                <w:sz w:val="18"/>
                <w:szCs w:val="18"/>
              </w:rPr>
              <w:t xml:space="preserve">Комплексное и устойчивое развитие Кубанскостепного сельского поселения </w:t>
            </w:r>
            <w:proofErr w:type="spellStart"/>
            <w:r w:rsidRPr="00C00416">
              <w:rPr>
                <w:b/>
                <w:bCs/>
                <w:color w:val="00000A"/>
                <w:kern w:val="2"/>
                <w:sz w:val="18"/>
                <w:szCs w:val="18"/>
              </w:rPr>
              <w:t>Каневского</w:t>
            </w:r>
            <w:proofErr w:type="spellEnd"/>
            <w:r w:rsidRPr="00C00416">
              <w:rPr>
                <w:b/>
                <w:bCs/>
                <w:color w:val="00000A"/>
                <w:kern w:val="2"/>
                <w:sz w:val="18"/>
                <w:szCs w:val="18"/>
              </w:rPr>
              <w:t xml:space="preserve"> района в сфере дорожного хозяйства»</w:t>
            </w:r>
            <w:r w:rsidRPr="00C00416">
              <w:rPr>
                <w:b/>
                <w:bCs/>
                <w:kern w:val="2"/>
                <w:sz w:val="18"/>
                <w:szCs w:val="18"/>
              </w:rPr>
              <w:t xml:space="preserve"> </w:t>
            </w:r>
            <w:r w:rsidR="00DB38EC">
              <w:rPr>
                <w:bCs/>
                <w:kern w:val="2"/>
                <w:sz w:val="18"/>
                <w:szCs w:val="18"/>
              </w:rPr>
              <w:t>на 2021-2024</w:t>
            </w:r>
            <w:r w:rsidRPr="00C00416">
              <w:rPr>
                <w:bCs/>
                <w:kern w:val="2"/>
                <w:sz w:val="18"/>
                <w:szCs w:val="18"/>
              </w:rPr>
              <w:t xml:space="preserve"> годы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05 0 00 00000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1635,6</w:t>
            </w:r>
          </w:p>
        </w:tc>
        <w:tc>
          <w:tcPr>
            <w:tcW w:w="850" w:type="dxa"/>
            <w:shd w:val="clear" w:color="auto" w:fill="FFFFFF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1594,3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97,5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 xml:space="preserve">Содержание и ремонт автомобильных дорог общего пользования в </w:t>
            </w:r>
            <w:proofErr w:type="spellStart"/>
            <w:r w:rsidRPr="00C00416">
              <w:rPr>
                <w:iCs/>
                <w:sz w:val="18"/>
                <w:szCs w:val="18"/>
              </w:rPr>
              <w:t>Кубанскостепном</w:t>
            </w:r>
            <w:proofErr w:type="spellEnd"/>
            <w:r w:rsidRPr="00C00416">
              <w:rPr>
                <w:iCs/>
                <w:sz w:val="18"/>
                <w:szCs w:val="18"/>
              </w:rPr>
              <w:t xml:space="preserve"> сельском поселении </w:t>
            </w:r>
            <w:proofErr w:type="spellStart"/>
            <w:r w:rsidRPr="00C00416">
              <w:rPr>
                <w:iCs/>
                <w:sz w:val="18"/>
                <w:szCs w:val="18"/>
              </w:rPr>
              <w:t>Каневского</w:t>
            </w:r>
            <w:proofErr w:type="spellEnd"/>
            <w:r w:rsidRPr="00C00416">
              <w:rPr>
                <w:iCs/>
                <w:sz w:val="18"/>
                <w:szCs w:val="18"/>
              </w:rPr>
              <w:t xml:space="preserve"> района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05 0 01 00000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266FD6" w:rsidRDefault="00266FD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1635,6</w:t>
            </w:r>
          </w:p>
        </w:tc>
        <w:tc>
          <w:tcPr>
            <w:tcW w:w="850" w:type="dxa"/>
            <w:shd w:val="clear" w:color="auto" w:fill="FFFFFF"/>
          </w:tcPr>
          <w:p w:rsidR="00266FD6" w:rsidRDefault="00266FD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1594,3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97,5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lastRenderedPageBreak/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05 0 01 10040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266FD6" w:rsidRDefault="00266FD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1635,6</w:t>
            </w:r>
          </w:p>
        </w:tc>
        <w:tc>
          <w:tcPr>
            <w:tcW w:w="850" w:type="dxa"/>
            <w:shd w:val="clear" w:color="auto" w:fill="FFFFFF"/>
          </w:tcPr>
          <w:p w:rsidR="00266FD6" w:rsidRDefault="00266FD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1594,3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97,5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Закупка товаров, работ,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05 0 01 10040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  <w:hideMark/>
          </w:tcPr>
          <w:p w:rsidR="00266FD6" w:rsidRDefault="00266FD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1635,6</w:t>
            </w:r>
          </w:p>
        </w:tc>
        <w:tc>
          <w:tcPr>
            <w:tcW w:w="850" w:type="dxa"/>
            <w:shd w:val="clear" w:color="auto" w:fill="FFFFFF"/>
          </w:tcPr>
          <w:p w:rsidR="00266FD6" w:rsidRDefault="00266FD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1594,3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97,5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Другие вопросы в области национальной  экономики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237,4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237,4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DE6B87" w:rsidRDefault="00843575">
            <w:pPr>
              <w:jc w:val="center"/>
              <w:rPr>
                <w:b/>
                <w:sz w:val="18"/>
                <w:szCs w:val="18"/>
              </w:rPr>
            </w:pPr>
            <w:r w:rsidRPr="00DE6B87">
              <w:rPr>
                <w:b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bCs/>
                <w:iCs/>
                <w:sz w:val="18"/>
                <w:szCs w:val="18"/>
              </w:rPr>
              <w:t xml:space="preserve">Муниципальная программа «Развитие Кубанскостепного сельского поселения </w:t>
            </w:r>
            <w:proofErr w:type="spellStart"/>
            <w:r w:rsidRPr="00C00416">
              <w:rPr>
                <w:bCs/>
                <w:iCs/>
                <w:sz w:val="18"/>
                <w:szCs w:val="18"/>
              </w:rPr>
              <w:t>Каневского</w:t>
            </w:r>
            <w:proofErr w:type="spellEnd"/>
            <w:r w:rsidRPr="00C00416">
              <w:rPr>
                <w:bCs/>
                <w:iCs/>
                <w:sz w:val="18"/>
                <w:szCs w:val="18"/>
              </w:rPr>
              <w:t xml:space="preserve"> района в сфер</w:t>
            </w:r>
            <w:r w:rsidR="00DB38EC">
              <w:rPr>
                <w:bCs/>
                <w:iCs/>
                <w:sz w:val="18"/>
                <w:szCs w:val="18"/>
              </w:rPr>
              <w:t>е землепользования» на 2018-2024</w:t>
            </w:r>
            <w:r w:rsidRPr="00C00416">
              <w:rPr>
                <w:bCs/>
                <w:iCs/>
                <w:sz w:val="18"/>
                <w:szCs w:val="18"/>
              </w:rPr>
              <w:t xml:space="preserve">  годы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06 0 00 00000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226,1</w:t>
            </w:r>
          </w:p>
        </w:tc>
        <w:tc>
          <w:tcPr>
            <w:tcW w:w="850" w:type="dxa"/>
            <w:shd w:val="clear" w:color="auto" w:fill="FFFFFF"/>
          </w:tcPr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226,1</w:t>
            </w:r>
          </w:p>
        </w:tc>
        <w:tc>
          <w:tcPr>
            <w:tcW w:w="567" w:type="dxa"/>
            <w:shd w:val="clear" w:color="auto" w:fill="FFFFFF"/>
          </w:tcPr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Землеустройство и землепользование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06 0 01 00000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226,1</w:t>
            </w:r>
          </w:p>
        </w:tc>
        <w:tc>
          <w:tcPr>
            <w:tcW w:w="850" w:type="dxa"/>
            <w:shd w:val="clear" w:color="auto" w:fill="FFFFFF"/>
          </w:tcPr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226,1</w:t>
            </w:r>
          </w:p>
        </w:tc>
        <w:tc>
          <w:tcPr>
            <w:tcW w:w="567" w:type="dxa"/>
            <w:shd w:val="clear" w:color="auto" w:fill="FFFFFF"/>
          </w:tcPr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 xml:space="preserve">Подготовка проектов планировок и проектов, подготовка </w:t>
            </w:r>
            <w:proofErr w:type="spellStart"/>
            <w:r w:rsidRPr="00C00416">
              <w:rPr>
                <w:iCs/>
                <w:sz w:val="18"/>
                <w:szCs w:val="18"/>
              </w:rPr>
              <w:t>топосьемок</w:t>
            </w:r>
            <w:proofErr w:type="spellEnd"/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06 0 01 10070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226,1</w:t>
            </w:r>
          </w:p>
        </w:tc>
        <w:tc>
          <w:tcPr>
            <w:tcW w:w="850" w:type="dxa"/>
            <w:shd w:val="clear" w:color="auto" w:fill="FFFFFF"/>
          </w:tcPr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226,1</w:t>
            </w:r>
          </w:p>
        </w:tc>
        <w:tc>
          <w:tcPr>
            <w:tcW w:w="567" w:type="dxa"/>
            <w:shd w:val="clear" w:color="auto" w:fill="FFFFFF"/>
          </w:tcPr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Закупка товаров, работ,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06 0 01 10070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226,1</w:t>
            </w:r>
          </w:p>
        </w:tc>
        <w:tc>
          <w:tcPr>
            <w:tcW w:w="850" w:type="dxa"/>
            <w:shd w:val="clear" w:color="auto" w:fill="FFFFFF"/>
          </w:tcPr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226,1</w:t>
            </w:r>
          </w:p>
        </w:tc>
        <w:tc>
          <w:tcPr>
            <w:tcW w:w="567" w:type="dxa"/>
            <w:shd w:val="clear" w:color="auto" w:fill="FFFFFF"/>
          </w:tcPr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Обеспечение деятельности муниципального образования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52 0 00 00000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11,3</w:t>
            </w:r>
          </w:p>
        </w:tc>
        <w:tc>
          <w:tcPr>
            <w:tcW w:w="850" w:type="dxa"/>
            <w:shd w:val="clear" w:color="auto" w:fill="FFFFFF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Мероприятия направленные на решение вопросов местного значения в части подготовки и утверждения документов территориального планирования утверждение правил землепользования и застройки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52 3 00 0 0000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11,3</w:t>
            </w:r>
          </w:p>
        </w:tc>
        <w:tc>
          <w:tcPr>
            <w:tcW w:w="850" w:type="dxa"/>
            <w:shd w:val="clear" w:color="auto" w:fill="FFFFFF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Подготовка и утверждение документов территориального планирования, утверждение правил землепользования и застройки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52 3 00 40020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11,3</w:t>
            </w:r>
          </w:p>
        </w:tc>
        <w:tc>
          <w:tcPr>
            <w:tcW w:w="850" w:type="dxa"/>
            <w:shd w:val="clear" w:color="auto" w:fill="FFFFFF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1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Закупка товаров, работ,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52 3 00 40020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11,3</w:t>
            </w:r>
          </w:p>
        </w:tc>
        <w:tc>
          <w:tcPr>
            <w:tcW w:w="850" w:type="dxa"/>
            <w:shd w:val="clear" w:color="auto" w:fill="FFFFFF"/>
          </w:tcPr>
          <w:p w:rsidR="008B4573" w:rsidRDefault="008B4573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B45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Жилищно-коммунальное  хозяйство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00416" w:rsidRPr="00C00416" w:rsidRDefault="00DE6B87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266FD6" w:rsidRDefault="00266FD6">
            <w:pPr>
              <w:jc w:val="center"/>
              <w:rPr>
                <w:sz w:val="18"/>
                <w:szCs w:val="18"/>
              </w:rPr>
            </w:pPr>
          </w:p>
          <w:p w:rsidR="00C00416" w:rsidRPr="00DE0A41" w:rsidRDefault="00C00416">
            <w:pPr>
              <w:jc w:val="center"/>
              <w:rPr>
                <w:b/>
                <w:sz w:val="18"/>
                <w:szCs w:val="18"/>
              </w:rPr>
            </w:pPr>
            <w:r w:rsidRPr="00DE0A41">
              <w:rPr>
                <w:b/>
                <w:sz w:val="18"/>
                <w:szCs w:val="18"/>
              </w:rPr>
              <w:t>5619,6</w:t>
            </w:r>
          </w:p>
        </w:tc>
        <w:tc>
          <w:tcPr>
            <w:tcW w:w="850" w:type="dxa"/>
            <w:shd w:val="clear" w:color="auto" w:fill="FFFFFF"/>
          </w:tcPr>
          <w:p w:rsidR="00266FD6" w:rsidRDefault="00266FD6">
            <w:pPr>
              <w:jc w:val="center"/>
              <w:rPr>
                <w:sz w:val="18"/>
                <w:szCs w:val="18"/>
              </w:rPr>
            </w:pPr>
          </w:p>
          <w:p w:rsidR="00266FD6" w:rsidRDefault="00266FD6">
            <w:pPr>
              <w:jc w:val="center"/>
              <w:rPr>
                <w:sz w:val="18"/>
                <w:szCs w:val="18"/>
              </w:rPr>
            </w:pPr>
          </w:p>
          <w:p w:rsidR="00C00416" w:rsidRPr="00DE0A41" w:rsidRDefault="00266FD6">
            <w:pPr>
              <w:jc w:val="center"/>
              <w:rPr>
                <w:b/>
                <w:sz w:val="18"/>
                <w:szCs w:val="18"/>
              </w:rPr>
            </w:pPr>
            <w:r w:rsidRPr="00DE0A41">
              <w:rPr>
                <w:b/>
                <w:sz w:val="18"/>
                <w:szCs w:val="18"/>
              </w:rPr>
              <w:t>5619,5</w:t>
            </w:r>
          </w:p>
        </w:tc>
        <w:tc>
          <w:tcPr>
            <w:tcW w:w="567" w:type="dxa"/>
            <w:shd w:val="clear" w:color="auto" w:fill="FFFFFF"/>
          </w:tcPr>
          <w:p w:rsidR="00DE6B87" w:rsidRDefault="00DE6B87">
            <w:pPr>
              <w:jc w:val="center"/>
              <w:rPr>
                <w:sz w:val="18"/>
                <w:szCs w:val="18"/>
              </w:rPr>
            </w:pPr>
          </w:p>
          <w:p w:rsidR="00DE6B87" w:rsidRDefault="00DE6B87">
            <w:pPr>
              <w:jc w:val="center"/>
              <w:rPr>
                <w:sz w:val="18"/>
                <w:szCs w:val="18"/>
              </w:rPr>
            </w:pPr>
          </w:p>
          <w:p w:rsidR="00C00416" w:rsidRPr="00DE6B87" w:rsidRDefault="00DE6B87">
            <w:pPr>
              <w:jc w:val="center"/>
              <w:rPr>
                <w:b/>
                <w:sz w:val="18"/>
                <w:szCs w:val="18"/>
              </w:rPr>
            </w:pPr>
            <w:r w:rsidRPr="00DE6B87">
              <w:rPr>
                <w:b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416,1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416,1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DE6B87" w:rsidRDefault="00843575">
            <w:pPr>
              <w:jc w:val="center"/>
              <w:rPr>
                <w:b/>
                <w:sz w:val="18"/>
                <w:szCs w:val="18"/>
              </w:rPr>
            </w:pPr>
            <w:r w:rsidRPr="00DE6B87">
              <w:rPr>
                <w:b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bCs/>
                <w:iCs/>
                <w:color w:val="00000A"/>
                <w:sz w:val="18"/>
                <w:szCs w:val="18"/>
              </w:rPr>
              <w:t>Муниципальная программа «Развитие жилищно-коммунального хозяйства Кубанскостепного сельского поселения</w:t>
            </w:r>
            <w:r w:rsidR="00DB38EC">
              <w:rPr>
                <w:bCs/>
                <w:iCs/>
                <w:color w:val="00000A"/>
                <w:sz w:val="18"/>
                <w:szCs w:val="18"/>
              </w:rPr>
              <w:t xml:space="preserve"> </w:t>
            </w:r>
            <w:proofErr w:type="spellStart"/>
            <w:r w:rsidR="00DB38EC">
              <w:rPr>
                <w:bCs/>
                <w:iCs/>
                <w:color w:val="00000A"/>
                <w:sz w:val="18"/>
                <w:szCs w:val="18"/>
              </w:rPr>
              <w:t>Каневского</w:t>
            </w:r>
            <w:proofErr w:type="spellEnd"/>
            <w:r w:rsidR="00DB38EC">
              <w:rPr>
                <w:bCs/>
                <w:iCs/>
                <w:color w:val="00000A"/>
                <w:sz w:val="18"/>
                <w:szCs w:val="18"/>
              </w:rPr>
              <w:t xml:space="preserve"> района» на 2018-2024</w:t>
            </w:r>
            <w:r w:rsidRPr="00C00416">
              <w:rPr>
                <w:bCs/>
                <w:iCs/>
                <w:color w:val="00000A"/>
                <w:sz w:val="18"/>
                <w:szCs w:val="18"/>
              </w:rPr>
              <w:t xml:space="preserve"> годы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color w:val="00000A"/>
                <w:sz w:val="18"/>
                <w:szCs w:val="18"/>
                <w:lang w:val="en-US"/>
              </w:rPr>
            </w:pPr>
            <w:r w:rsidRPr="00C00416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color w:val="00000A"/>
                <w:sz w:val="18"/>
                <w:szCs w:val="18"/>
                <w:lang w:val="en-US"/>
              </w:rPr>
              <w:t>11 0 0</w:t>
            </w:r>
            <w:r w:rsidRPr="00C00416">
              <w:rPr>
                <w:color w:val="00000A"/>
                <w:sz w:val="18"/>
                <w:szCs w:val="18"/>
              </w:rPr>
              <w:t>0</w:t>
            </w:r>
            <w:r w:rsidRPr="00C00416">
              <w:rPr>
                <w:color w:val="00000A"/>
                <w:sz w:val="18"/>
                <w:szCs w:val="18"/>
                <w:lang w:val="en-US"/>
              </w:rPr>
              <w:t xml:space="preserve">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416,1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416,1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keepNext/>
              <w:widowControl w:val="0"/>
              <w:spacing w:before="240" w:after="60" w:line="100" w:lineRule="atLeast"/>
              <w:jc w:val="both"/>
              <w:outlineLvl w:val="0"/>
              <w:rPr>
                <w:b/>
                <w:bCs/>
                <w:kern w:val="2"/>
                <w:sz w:val="18"/>
                <w:szCs w:val="18"/>
              </w:rPr>
            </w:pPr>
            <w:r w:rsidRPr="00C00416">
              <w:rPr>
                <w:bCs/>
                <w:iCs/>
                <w:color w:val="00000A"/>
                <w:kern w:val="2"/>
                <w:sz w:val="18"/>
                <w:szCs w:val="18"/>
              </w:rPr>
              <w:t>Развитие водоснабжения населенных пунктов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color w:val="00000A"/>
                <w:sz w:val="18"/>
                <w:szCs w:val="18"/>
                <w:lang w:val="en-US"/>
              </w:rPr>
            </w:pPr>
            <w:r w:rsidRPr="00C00416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color w:val="00000A"/>
                <w:sz w:val="18"/>
                <w:szCs w:val="18"/>
                <w:lang w:val="en-US"/>
              </w:rPr>
              <w:t>11 0 01 10000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A625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</w:t>
            </w:r>
            <w:r w:rsidR="00C00416" w:rsidRPr="00C00416">
              <w:rPr>
                <w:sz w:val="18"/>
                <w:szCs w:val="18"/>
              </w:rPr>
              <w:t>,1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A625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</w:t>
            </w:r>
            <w:r w:rsidR="00D27791">
              <w:rPr>
                <w:sz w:val="18"/>
                <w:szCs w:val="18"/>
              </w:rPr>
              <w:t>,1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color w:val="00000A"/>
                <w:sz w:val="18"/>
                <w:szCs w:val="18"/>
              </w:rPr>
              <w:t>Мероприятия по ремонту водопроводов в населенных пунктах поселения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color w:val="00000A"/>
                <w:sz w:val="18"/>
                <w:szCs w:val="18"/>
                <w:lang w:val="en-US"/>
              </w:rPr>
            </w:pPr>
            <w:r w:rsidRPr="00C00416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color w:val="00000A"/>
                <w:sz w:val="18"/>
                <w:szCs w:val="18"/>
                <w:lang w:val="en-US"/>
              </w:rPr>
              <w:t>11 0 01 10200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398,1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398,1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color w:val="00000A"/>
                <w:sz w:val="18"/>
                <w:szCs w:val="18"/>
              </w:rPr>
              <w:t>Закупка товаров, работ,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color w:val="00000A"/>
                <w:sz w:val="18"/>
                <w:szCs w:val="18"/>
                <w:lang w:val="en-US"/>
              </w:rPr>
            </w:pPr>
            <w:r w:rsidRPr="00C00416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color w:val="00000A"/>
                <w:sz w:val="18"/>
                <w:szCs w:val="18"/>
                <w:lang w:val="en-US"/>
              </w:rPr>
              <w:t>11 0 01 10200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398,1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398,1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iCs/>
                <w:color w:val="00000A"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 xml:space="preserve">Мероприятия по развитию газоснабжения на территории Кубанскостепного сельского поселения </w:t>
            </w:r>
            <w:proofErr w:type="spellStart"/>
            <w:r w:rsidRPr="00C00416">
              <w:rPr>
                <w:sz w:val="18"/>
                <w:szCs w:val="18"/>
              </w:rPr>
              <w:t>Каневского</w:t>
            </w:r>
            <w:proofErr w:type="spellEnd"/>
            <w:r w:rsidRPr="00C00416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color w:val="00000A"/>
                <w:sz w:val="18"/>
                <w:szCs w:val="18"/>
              </w:rPr>
            </w:pPr>
            <w:r w:rsidRPr="00C00416">
              <w:rPr>
                <w:color w:val="00000A"/>
                <w:sz w:val="18"/>
                <w:szCs w:val="18"/>
              </w:rPr>
              <w:t>11 0 01 02150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18,0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 w:rsidP="00D27791">
            <w:pPr>
              <w:rPr>
                <w:sz w:val="18"/>
                <w:szCs w:val="18"/>
              </w:rPr>
            </w:pPr>
          </w:p>
          <w:p w:rsidR="00C00416" w:rsidRPr="00C00416" w:rsidRDefault="00D27791" w:rsidP="00D27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18,0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b/>
                <w:iCs/>
                <w:color w:val="00000A"/>
                <w:sz w:val="18"/>
                <w:szCs w:val="18"/>
              </w:rPr>
            </w:pPr>
            <w:r w:rsidRPr="00C00416">
              <w:rPr>
                <w:iCs/>
                <w:color w:val="00000A"/>
                <w:sz w:val="18"/>
                <w:szCs w:val="18"/>
              </w:rPr>
              <w:t>Закупка товаров, работ,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b/>
                <w:color w:val="00000A"/>
                <w:sz w:val="18"/>
                <w:szCs w:val="18"/>
              </w:rPr>
            </w:pPr>
            <w:r w:rsidRPr="00C00416">
              <w:rPr>
                <w:color w:val="00000A"/>
                <w:sz w:val="18"/>
                <w:szCs w:val="18"/>
              </w:rPr>
              <w:t>11 0 01 02150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18,0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 w:rsidP="00D27791">
            <w:pPr>
              <w:rPr>
                <w:sz w:val="18"/>
                <w:szCs w:val="18"/>
              </w:rPr>
            </w:pPr>
          </w:p>
          <w:p w:rsidR="00C00416" w:rsidRPr="00C00416" w:rsidRDefault="00D27791" w:rsidP="00D27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18,0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76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iCs/>
                <w:color w:val="00000A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color w:val="00000A"/>
                <w:sz w:val="18"/>
                <w:szCs w:val="18"/>
                <w:lang w:val="en-US"/>
              </w:rPr>
            </w:pPr>
            <w:r w:rsidRPr="00C00416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b/>
                <w:color w:val="00000A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 w:rsidP="00D27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="00C00416" w:rsidRPr="00C00416">
              <w:rPr>
                <w:sz w:val="18"/>
                <w:szCs w:val="18"/>
              </w:rPr>
              <w:t>5 203,5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5203,4</w:t>
            </w:r>
          </w:p>
        </w:tc>
        <w:tc>
          <w:tcPr>
            <w:tcW w:w="567" w:type="dxa"/>
            <w:shd w:val="clear" w:color="auto" w:fill="FFFFFF"/>
          </w:tcPr>
          <w:p w:rsidR="00DE0A41" w:rsidRDefault="00DE0A41">
            <w:pPr>
              <w:jc w:val="center"/>
              <w:rPr>
                <w:sz w:val="18"/>
                <w:szCs w:val="18"/>
              </w:rPr>
            </w:pPr>
          </w:p>
          <w:p w:rsidR="00DE0A41" w:rsidRDefault="00DE0A41">
            <w:pPr>
              <w:jc w:val="center"/>
              <w:rPr>
                <w:sz w:val="18"/>
                <w:szCs w:val="18"/>
              </w:rPr>
            </w:pPr>
          </w:p>
          <w:p w:rsidR="00C00416" w:rsidRPr="00DE6B87" w:rsidRDefault="00DE0A41">
            <w:pPr>
              <w:jc w:val="center"/>
              <w:rPr>
                <w:b/>
                <w:sz w:val="18"/>
                <w:szCs w:val="18"/>
              </w:rPr>
            </w:pPr>
            <w:r w:rsidRPr="00DE6B87">
              <w:rPr>
                <w:b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76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bCs/>
                <w:iCs/>
                <w:color w:val="00000A"/>
                <w:sz w:val="18"/>
                <w:szCs w:val="18"/>
              </w:rPr>
              <w:t>Муниципальная программа «Развитие жилищно-коммунального хозяйства Кубанскостепного сельского поселения</w:t>
            </w:r>
            <w:r w:rsidR="00DB38EC">
              <w:rPr>
                <w:b/>
                <w:bCs/>
                <w:iCs/>
                <w:color w:val="00000A"/>
                <w:sz w:val="18"/>
                <w:szCs w:val="18"/>
              </w:rPr>
              <w:t xml:space="preserve"> </w:t>
            </w:r>
            <w:proofErr w:type="spellStart"/>
            <w:r w:rsidR="00DB38EC">
              <w:rPr>
                <w:b/>
                <w:bCs/>
                <w:iCs/>
                <w:color w:val="00000A"/>
                <w:sz w:val="18"/>
                <w:szCs w:val="18"/>
              </w:rPr>
              <w:t>Каневского</w:t>
            </w:r>
            <w:proofErr w:type="spellEnd"/>
            <w:r w:rsidR="00DB38EC">
              <w:rPr>
                <w:b/>
                <w:bCs/>
                <w:iCs/>
                <w:color w:val="00000A"/>
                <w:sz w:val="18"/>
                <w:szCs w:val="18"/>
              </w:rPr>
              <w:t xml:space="preserve"> района» на 2018-2024</w:t>
            </w:r>
            <w:r w:rsidRPr="00C00416">
              <w:rPr>
                <w:b/>
                <w:bCs/>
                <w:iCs/>
                <w:color w:val="00000A"/>
                <w:sz w:val="18"/>
                <w:szCs w:val="18"/>
              </w:rPr>
              <w:t xml:space="preserve"> годы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color w:val="00000A"/>
                <w:sz w:val="18"/>
                <w:szCs w:val="18"/>
                <w:lang w:val="en-US"/>
              </w:rPr>
            </w:pPr>
            <w:r w:rsidRPr="00C00416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color w:val="00000A"/>
                <w:sz w:val="18"/>
                <w:szCs w:val="18"/>
                <w:lang w:val="en-US"/>
              </w:rPr>
              <w:t>11 0 0</w:t>
            </w:r>
            <w:r w:rsidRPr="00C00416">
              <w:rPr>
                <w:b/>
                <w:color w:val="00000A"/>
                <w:sz w:val="18"/>
                <w:szCs w:val="18"/>
              </w:rPr>
              <w:t>0</w:t>
            </w:r>
            <w:r w:rsidRPr="00C00416">
              <w:rPr>
                <w:b/>
                <w:color w:val="00000A"/>
                <w:sz w:val="18"/>
                <w:szCs w:val="18"/>
                <w:lang w:val="en-US"/>
              </w:rPr>
              <w:t xml:space="preserve">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5 203,5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5203,4</w:t>
            </w:r>
          </w:p>
        </w:tc>
        <w:tc>
          <w:tcPr>
            <w:tcW w:w="567" w:type="dxa"/>
            <w:shd w:val="clear" w:color="auto" w:fill="FFFFFF"/>
          </w:tcPr>
          <w:p w:rsidR="00DE0A41" w:rsidRDefault="00DE0A41">
            <w:pPr>
              <w:jc w:val="center"/>
              <w:rPr>
                <w:sz w:val="18"/>
                <w:szCs w:val="18"/>
              </w:rPr>
            </w:pPr>
          </w:p>
          <w:p w:rsidR="00DE0A41" w:rsidRDefault="00DE0A4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E0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33E34" w:rsidRPr="00C00416" w:rsidTr="003F739A">
        <w:trPr>
          <w:trHeight w:val="765"/>
        </w:trPr>
        <w:tc>
          <w:tcPr>
            <w:tcW w:w="4253" w:type="dxa"/>
            <w:shd w:val="clear" w:color="auto" w:fill="FFFFFF"/>
            <w:vAlign w:val="center"/>
          </w:tcPr>
          <w:p w:rsidR="00A33E34" w:rsidRPr="00A33E34" w:rsidRDefault="00A33E34">
            <w:pPr>
              <w:widowControl w:val="0"/>
              <w:spacing w:line="100" w:lineRule="atLeast"/>
              <w:jc w:val="both"/>
              <w:rPr>
                <w:bCs/>
                <w:iCs/>
                <w:color w:val="00000A"/>
                <w:sz w:val="18"/>
                <w:szCs w:val="18"/>
              </w:rPr>
            </w:pPr>
            <w:r w:rsidRPr="00A33E34">
              <w:rPr>
                <w:bCs/>
                <w:iCs/>
                <w:color w:val="00000A"/>
                <w:sz w:val="18"/>
                <w:szCs w:val="18"/>
              </w:rPr>
              <w:t>Мероприятия по благоустройству территории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33E34" w:rsidRPr="002801D9" w:rsidRDefault="00A33E34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2801D9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33E34" w:rsidRPr="002801D9" w:rsidRDefault="00A33E34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2801D9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33E34" w:rsidRPr="002801D9" w:rsidRDefault="00A33E34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2801D9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33E34" w:rsidRPr="002801D9" w:rsidRDefault="00A33E34">
            <w:pPr>
              <w:widowControl w:val="0"/>
              <w:spacing w:line="100" w:lineRule="atLeast"/>
              <w:ind w:left="-105" w:right="-108"/>
              <w:jc w:val="center"/>
              <w:rPr>
                <w:color w:val="00000A"/>
                <w:sz w:val="18"/>
                <w:szCs w:val="18"/>
              </w:rPr>
            </w:pPr>
            <w:r w:rsidRPr="002801D9">
              <w:rPr>
                <w:color w:val="00000A"/>
                <w:sz w:val="18"/>
                <w:szCs w:val="18"/>
              </w:rPr>
              <w:t>11 0 02 00000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33E34" w:rsidRPr="00C00416" w:rsidRDefault="00A33E34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A33E34" w:rsidRDefault="00A33E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5 203,5</w:t>
            </w:r>
          </w:p>
        </w:tc>
        <w:tc>
          <w:tcPr>
            <w:tcW w:w="850" w:type="dxa"/>
            <w:shd w:val="clear" w:color="auto" w:fill="FFFFFF"/>
          </w:tcPr>
          <w:p w:rsidR="00A33E34" w:rsidRDefault="00A33E34" w:rsidP="00A33E34">
            <w:pPr>
              <w:rPr>
                <w:sz w:val="18"/>
                <w:szCs w:val="18"/>
              </w:rPr>
            </w:pPr>
          </w:p>
          <w:p w:rsidR="00A33E34" w:rsidRDefault="00A33E34" w:rsidP="00A33E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5203,5</w:t>
            </w:r>
          </w:p>
        </w:tc>
        <w:tc>
          <w:tcPr>
            <w:tcW w:w="567" w:type="dxa"/>
            <w:shd w:val="clear" w:color="auto" w:fill="FFFFFF"/>
          </w:tcPr>
          <w:p w:rsidR="00A33E34" w:rsidRDefault="00A33E34">
            <w:pPr>
              <w:jc w:val="center"/>
              <w:rPr>
                <w:sz w:val="18"/>
                <w:szCs w:val="18"/>
              </w:rPr>
            </w:pPr>
          </w:p>
          <w:p w:rsidR="00A33E34" w:rsidRDefault="00A33E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rFonts w:eastAsia="Calibri"/>
                <w:sz w:val="18"/>
                <w:szCs w:val="18"/>
              </w:rPr>
              <w:t>Другие мероприятия в области благоустройства</w:t>
            </w:r>
          </w:p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  <w:lang w:val="en-US"/>
              </w:rPr>
            </w:pPr>
            <w:r w:rsidRPr="00C00416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  <w:lang w:val="en-US"/>
              </w:rPr>
              <w:t>1</w:t>
            </w:r>
            <w:r w:rsidRPr="00C00416">
              <w:rPr>
                <w:sz w:val="18"/>
                <w:szCs w:val="18"/>
              </w:rPr>
              <w:t>1</w:t>
            </w:r>
            <w:r w:rsidRPr="00C00416">
              <w:rPr>
                <w:sz w:val="18"/>
                <w:szCs w:val="18"/>
                <w:lang w:val="en-US"/>
              </w:rPr>
              <w:t xml:space="preserve"> 0 02 </w:t>
            </w:r>
            <w:r w:rsidRPr="00C00416">
              <w:rPr>
                <w:sz w:val="18"/>
                <w:szCs w:val="18"/>
              </w:rPr>
              <w:t>10280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129,9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129,8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color w:val="00000A"/>
                <w:sz w:val="18"/>
                <w:szCs w:val="18"/>
              </w:rPr>
              <w:t>Закупка товаров, работ,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  <w:lang w:val="en-US"/>
              </w:rPr>
            </w:pPr>
            <w:r w:rsidRPr="00C00416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  <w:lang w:val="en-US"/>
              </w:rPr>
              <w:t>1</w:t>
            </w:r>
            <w:r w:rsidRPr="00C00416">
              <w:rPr>
                <w:sz w:val="18"/>
                <w:szCs w:val="18"/>
              </w:rPr>
              <w:t>1</w:t>
            </w:r>
            <w:r w:rsidRPr="00C00416">
              <w:rPr>
                <w:sz w:val="18"/>
                <w:szCs w:val="18"/>
                <w:lang w:val="en-US"/>
              </w:rPr>
              <w:t xml:space="preserve"> 0 02 10</w:t>
            </w:r>
            <w:r w:rsidRPr="00C00416">
              <w:rPr>
                <w:sz w:val="18"/>
                <w:szCs w:val="18"/>
              </w:rPr>
              <w:t>2</w:t>
            </w:r>
            <w:r w:rsidRPr="00C00416"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Cs/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129,9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129,8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iCs/>
                <w:color w:val="00000A"/>
                <w:sz w:val="18"/>
                <w:szCs w:val="18"/>
              </w:rPr>
            </w:pPr>
            <w:r w:rsidRPr="00C00416">
              <w:rPr>
                <w:iCs/>
                <w:color w:val="00000A"/>
                <w:sz w:val="18"/>
                <w:szCs w:val="18"/>
              </w:rPr>
              <w:t xml:space="preserve">Благоустройство территории, установка спортивной площадки </w:t>
            </w:r>
            <w:proofErr w:type="spellStart"/>
            <w:r w:rsidRPr="00C00416">
              <w:rPr>
                <w:iCs/>
                <w:color w:val="00000A"/>
                <w:sz w:val="18"/>
                <w:szCs w:val="18"/>
              </w:rPr>
              <w:t>пос.Степной</w:t>
            </w:r>
            <w:proofErr w:type="spellEnd"/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  <w:lang w:val="en-US"/>
              </w:rPr>
              <w:t>1</w:t>
            </w:r>
            <w:r w:rsidRPr="00C00416">
              <w:rPr>
                <w:sz w:val="18"/>
                <w:szCs w:val="18"/>
              </w:rPr>
              <w:t>1</w:t>
            </w:r>
            <w:r w:rsidRPr="00C00416">
              <w:rPr>
                <w:sz w:val="18"/>
                <w:szCs w:val="18"/>
                <w:lang w:val="en-US"/>
              </w:rPr>
              <w:t xml:space="preserve"> 0 0</w:t>
            </w:r>
            <w:r w:rsidRPr="00C00416">
              <w:rPr>
                <w:sz w:val="18"/>
                <w:szCs w:val="18"/>
              </w:rPr>
              <w:t>2</w:t>
            </w:r>
            <w:r w:rsidRPr="00C00416">
              <w:rPr>
                <w:sz w:val="18"/>
                <w:szCs w:val="18"/>
                <w:lang w:val="en-US"/>
              </w:rPr>
              <w:t xml:space="preserve"> 10</w:t>
            </w:r>
            <w:r w:rsidRPr="00C00416">
              <w:rPr>
                <w:sz w:val="18"/>
                <w:szCs w:val="18"/>
              </w:rPr>
              <w:t>29</w:t>
            </w:r>
            <w:r w:rsidRPr="00C00416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5058,6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5058,6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iCs/>
                <w:color w:val="00000A"/>
                <w:sz w:val="18"/>
                <w:szCs w:val="18"/>
              </w:rPr>
            </w:pPr>
            <w:r w:rsidRPr="00C00416">
              <w:rPr>
                <w:iCs/>
                <w:color w:val="00000A"/>
                <w:sz w:val="18"/>
                <w:szCs w:val="18"/>
              </w:rPr>
              <w:t>Закупка товаров, работ,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  <w:lang w:val="en-US"/>
              </w:rPr>
              <w:t>1</w:t>
            </w:r>
            <w:r w:rsidRPr="00C00416">
              <w:rPr>
                <w:sz w:val="18"/>
                <w:szCs w:val="18"/>
              </w:rPr>
              <w:t>1</w:t>
            </w:r>
            <w:r w:rsidRPr="00C00416">
              <w:rPr>
                <w:sz w:val="18"/>
                <w:szCs w:val="18"/>
                <w:lang w:val="en-US"/>
              </w:rPr>
              <w:t xml:space="preserve"> 0 0</w:t>
            </w:r>
            <w:r w:rsidRPr="00C00416">
              <w:rPr>
                <w:sz w:val="18"/>
                <w:szCs w:val="18"/>
              </w:rPr>
              <w:t>2</w:t>
            </w:r>
            <w:r w:rsidRPr="00C00416">
              <w:rPr>
                <w:sz w:val="18"/>
                <w:szCs w:val="18"/>
                <w:lang w:val="en-US"/>
              </w:rPr>
              <w:t xml:space="preserve"> 10</w:t>
            </w:r>
            <w:r w:rsidRPr="00C00416">
              <w:rPr>
                <w:sz w:val="18"/>
                <w:szCs w:val="18"/>
              </w:rPr>
              <w:t>29</w:t>
            </w:r>
            <w:r w:rsidRPr="00C00416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5058,6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5058,6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iCs/>
                <w:color w:val="00000A"/>
                <w:sz w:val="18"/>
                <w:szCs w:val="18"/>
              </w:rPr>
            </w:pPr>
            <w:r w:rsidRPr="00C00416">
              <w:rPr>
                <w:iCs/>
                <w:color w:val="00000A"/>
                <w:sz w:val="18"/>
                <w:szCs w:val="18"/>
              </w:rPr>
              <w:t>Мероприятие направленное на участие в организации деятельности по накоплению ( в том числе раздельному накоплению) и транспортированию твердых коммунальных отходов в пределах полномочий, установленных законодательством РФ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11 0 02 40010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15,0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iCs/>
                <w:color w:val="00000A"/>
                <w:sz w:val="18"/>
                <w:szCs w:val="18"/>
              </w:rPr>
            </w:pPr>
            <w:r w:rsidRPr="00C00416">
              <w:rPr>
                <w:iCs/>
                <w:color w:val="00000A"/>
                <w:sz w:val="18"/>
                <w:szCs w:val="18"/>
              </w:rPr>
              <w:t>Закупка товаров, работ,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sz w:val="18"/>
                <w:szCs w:val="18"/>
                <w:lang w:val="en-US"/>
              </w:rPr>
            </w:pPr>
            <w:r w:rsidRPr="00C00416">
              <w:rPr>
                <w:sz w:val="18"/>
                <w:szCs w:val="18"/>
              </w:rPr>
              <w:t>11 0 02 40010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15,0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 w:rsidP="00D27791">
            <w:pPr>
              <w:rPr>
                <w:sz w:val="18"/>
                <w:szCs w:val="18"/>
              </w:rPr>
            </w:pPr>
          </w:p>
          <w:p w:rsidR="00C00416" w:rsidRPr="00C00416" w:rsidRDefault="00D27791" w:rsidP="00D277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15,0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iCs/>
                <w:color w:val="00000A"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00416" w:rsidRPr="00C00416" w:rsidRDefault="00DE6B87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b/>
                <w:color w:val="00000A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DE6B87" w:rsidRDefault="00843575">
            <w:pPr>
              <w:jc w:val="center"/>
              <w:rPr>
                <w:b/>
                <w:sz w:val="18"/>
                <w:szCs w:val="18"/>
              </w:rPr>
            </w:pPr>
            <w:r w:rsidRPr="00DE6B87">
              <w:rPr>
                <w:b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iCs/>
                <w:color w:val="00000A"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color w:val="00000A"/>
                <w:sz w:val="18"/>
                <w:szCs w:val="18"/>
                <w:lang w:val="en-US"/>
              </w:rPr>
            </w:pPr>
            <w:r w:rsidRPr="00C00416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b/>
                <w:color w:val="00000A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hd w:val="clear" w:color="auto" w:fill="FFFFFF"/>
              <w:spacing w:line="100" w:lineRule="atLeast"/>
              <w:ind w:right="-7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bCs/>
                <w:iCs/>
                <w:sz w:val="18"/>
                <w:szCs w:val="18"/>
              </w:rPr>
              <w:t>Муниципальная программа «</w:t>
            </w:r>
            <w:r w:rsidRPr="00C00416">
              <w:rPr>
                <w:sz w:val="18"/>
                <w:szCs w:val="18"/>
              </w:rPr>
              <w:t>Молодежь Кубанскостепного сельского поселения</w:t>
            </w:r>
            <w:r w:rsidR="00DB38EC">
              <w:rPr>
                <w:sz w:val="18"/>
                <w:szCs w:val="18"/>
              </w:rPr>
              <w:t xml:space="preserve"> </w:t>
            </w:r>
            <w:proofErr w:type="spellStart"/>
            <w:r w:rsidR="00DB38EC">
              <w:rPr>
                <w:sz w:val="18"/>
                <w:szCs w:val="18"/>
              </w:rPr>
              <w:t>Каневского</w:t>
            </w:r>
            <w:proofErr w:type="spellEnd"/>
            <w:r w:rsidR="00DB38EC">
              <w:rPr>
                <w:sz w:val="18"/>
                <w:szCs w:val="18"/>
              </w:rPr>
              <w:t xml:space="preserve"> района» на 2018-2024</w:t>
            </w:r>
            <w:r w:rsidRPr="00C00416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color w:val="00000A"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color w:val="00000A"/>
                <w:sz w:val="18"/>
                <w:szCs w:val="18"/>
              </w:rPr>
              <w:t>07 0 00 00000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bCs/>
                <w:iCs/>
                <w:sz w:val="18"/>
                <w:szCs w:val="18"/>
              </w:rPr>
              <w:t xml:space="preserve">Реализация молодежной политики на территории Кубанскостепного сельского поселения </w:t>
            </w:r>
            <w:proofErr w:type="spellStart"/>
            <w:r w:rsidRPr="00C00416">
              <w:rPr>
                <w:bCs/>
                <w:iCs/>
                <w:sz w:val="18"/>
                <w:szCs w:val="18"/>
              </w:rPr>
              <w:t>Каневского</w:t>
            </w:r>
            <w:proofErr w:type="spellEnd"/>
            <w:r w:rsidRPr="00C00416">
              <w:rPr>
                <w:bCs/>
                <w:iCs/>
                <w:sz w:val="18"/>
                <w:szCs w:val="18"/>
              </w:rPr>
              <w:t xml:space="preserve"> района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color w:val="00000A"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color w:val="00000A"/>
                <w:sz w:val="18"/>
                <w:szCs w:val="18"/>
              </w:rPr>
              <w:t>07 0 01 00000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color w:val="00000A"/>
                <w:sz w:val="18"/>
                <w:szCs w:val="18"/>
              </w:rPr>
              <w:t>Организация работы дворовых площадок по месту жительства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color w:val="00000A"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color w:val="00000A"/>
                <w:sz w:val="18"/>
                <w:szCs w:val="18"/>
              </w:rPr>
              <w:t>07 0 01 10130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80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color w:val="00000A"/>
                <w:sz w:val="18"/>
                <w:szCs w:val="18"/>
              </w:rPr>
              <w:t>Закупка товаров, работ,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color w:val="00000A"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color w:val="00000A"/>
                <w:sz w:val="18"/>
                <w:szCs w:val="18"/>
              </w:rPr>
              <w:t>07 0 01 10130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Cs/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uppressLineNumbers/>
              <w:tabs>
                <w:tab w:val="center" w:pos="4677"/>
                <w:tab w:val="right" w:pos="9355"/>
              </w:tabs>
              <w:spacing w:line="100" w:lineRule="atLeast"/>
              <w:jc w:val="both"/>
              <w:rPr>
                <w:b/>
                <w:bCs/>
                <w:sz w:val="18"/>
                <w:szCs w:val="18"/>
                <w:lang w:val="en-US"/>
              </w:rPr>
            </w:pPr>
            <w:r w:rsidRPr="00C00416">
              <w:rPr>
                <w:b/>
                <w:bCs/>
                <w:i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00416" w:rsidRPr="00C00416" w:rsidRDefault="00DE6B87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266FD6" w:rsidP="00266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="00C00416" w:rsidRPr="00C00416">
              <w:rPr>
                <w:sz w:val="18"/>
                <w:szCs w:val="18"/>
              </w:rPr>
              <w:t>3784,7</w:t>
            </w:r>
          </w:p>
        </w:tc>
        <w:tc>
          <w:tcPr>
            <w:tcW w:w="850" w:type="dxa"/>
            <w:shd w:val="clear" w:color="auto" w:fill="FFFFFF"/>
          </w:tcPr>
          <w:p w:rsidR="00266FD6" w:rsidRDefault="00266FD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 w:rsidP="00266F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266FD6">
              <w:rPr>
                <w:sz w:val="18"/>
                <w:szCs w:val="18"/>
              </w:rPr>
              <w:t>3784,5</w:t>
            </w:r>
          </w:p>
        </w:tc>
        <w:tc>
          <w:tcPr>
            <w:tcW w:w="567" w:type="dxa"/>
            <w:shd w:val="clear" w:color="auto" w:fill="FFFFFF"/>
          </w:tcPr>
          <w:p w:rsidR="00DE0A41" w:rsidRDefault="00DE0A41">
            <w:pPr>
              <w:jc w:val="center"/>
              <w:rPr>
                <w:sz w:val="18"/>
                <w:szCs w:val="18"/>
              </w:rPr>
            </w:pPr>
          </w:p>
          <w:p w:rsidR="00C00416" w:rsidRPr="00DE6B87" w:rsidRDefault="00DE0A41">
            <w:pPr>
              <w:jc w:val="center"/>
              <w:rPr>
                <w:b/>
                <w:sz w:val="18"/>
                <w:szCs w:val="18"/>
              </w:rPr>
            </w:pPr>
            <w:r w:rsidRPr="00DE6B87">
              <w:rPr>
                <w:b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bCs/>
                <w:iCs/>
                <w:sz w:val="18"/>
                <w:szCs w:val="18"/>
              </w:rPr>
              <w:t>Культура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3784,7</w:t>
            </w:r>
          </w:p>
        </w:tc>
        <w:tc>
          <w:tcPr>
            <w:tcW w:w="850" w:type="dxa"/>
            <w:shd w:val="clear" w:color="auto" w:fill="FFFFFF"/>
          </w:tcPr>
          <w:p w:rsidR="00266FD6" w:rsidRDefault="00266FD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266F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3784,5</w:t>
            </w:r>
          </w:p>
        </w:tc>
        <w:tc>
          <w:tcPr>
            <w:tcW w:w="567" w:type="dxa"/>
            <w:shd w:val="clear" w:color="auto" w:fill="FFFFFF"/>
          </w:tcPr>
          <w:p w:rsidR="00DE0A41" w:rsidRDefault="00DE0A4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E0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bCs/>
                <w:iCs/>
                <w:sz w:val="18"/>
                <w:szCs w:val="18"/>
              </w:rPr>
              <w:t xml:space="preserve">Муниципальная программа «Развитие культуры в </w:t>
            </w:r>
            <w:proofErr w:type="spellStart"/>
            <w:r w:rsidRPr="00C00416">
              <w:rPr>
                <w:b/>
                <w:bCs/>
                <w:iCs/>
                <w:sz w:val="18"/>
                <w:szCs w:val="18"/>
              </w:rPr>
              <w:t>Кубанскостепном</w:t>
            </w:r>
            <w:proofErr w:type="spellEnd"/>
            <w:r w:rsidRPr="00C00416">
              <w:rPr>
                <w:b/>
                <w:bCs/>
                <w:iCs/>
                <w:sz w:val="18"/>
                <w:szCs w:val="18"/>
              </w:rPr>
              <w:t xml:space="preserve"> сельском поселении </w:t>
            </w:r>
            <w:proofErr w:type="spellStart"/>
            <w:r w:rsidRPr="00C00416">
              <w:rPr>
                <w:b/>
                <w:bCs/>
                <w:iCs/>
                <w:sz w:val="18"/>
                <w:szCs w:val="18"/>
              </w:rPr>
              <w:t>К</w:t>
            </w:r>
            <w:r w:rsidR="00DB38EC">
              <w:rPr>
                <w:b/>
                <w:bCs/>
                <w:iCs/>
                <w:sz w:val="18"/>
                <w:szCs w:val="18"/>
              </w:rPr>
              <w:t>аневского</w:t>
            </w:r>
            <w:proofErr w:type="spellEnd"/>
            <w:r w:rsidR="00DB38EC">
              <w:rPr>
                <w:b/>
                <w:bCs/>
                <w:iCs/>
                <w:sz w:val="18"/>
                <w:szCs w:val="18"/>
              </w:rPr>
              <w:t xml:space="preserve"> района» на 2018 – 2024</w:t>
            </w:r>
            <w:r w:rsidRPr="00C00416">
              <w:rPr>
                <w:b/>
                <w:bCs/>
                <w:iCs/>
                <w:sz w:val="18"/>
                <w:szCs w:val="18"/>
              </w:rPr>
              <w:t xml:space="preserve"> годы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08 0 00 00000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3784,7</w:t>
            </w:r>
          </w:p>
        </w:tc>
        <w:tc>
          <w:tcPr>
            <w:tcW w:w="850" w:type="dxa"/>
            <w:shd w:val="clear" w:color="auto" w:fill="FFFFFF"/>
          </w:tcPr>
          <w:p w:rsidR="00266FD6" w:rsidRDefault="00266FD6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266F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3784,5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216" w:lineRule="auto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lastRenderedPageBreak/>
              <w:t>Поддержка муниципального бюджетного учреждения культуры   Кубанскостепного сельского поселения «Сельский Дом культуры поселка Степной», «Сельский Дом культуры поселка п. Кубанская Степь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08 0 01 00000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DE0A41" w:rsidRDefault="00DE0A4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3103,0</w:t>
            </w:r>
          </w:p>
        </w:tc>
        <w:tc>
          <w:tcPr>
            <w:tcW w:w="850" w:type="dxa"/>
            <w:shd w:val="clear" w:color="auto" w:fill="FFFFFF"/>
          </w:tcPr>
          <w:p w:rsidR="00DE0A41" w:rsidRDefault="00DE0A4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3102,9</w:t>
            </w:r>
          </w:p>
        </w:tc>
        <w:tc>
          <w:tcPr>
            <w:tcW w:w="567" w:type="dxa"/>
            <w:shd w:val="clear" w:color="auto" w:fill="FFFFFF"/>
          </w:tcPr>
          <w:p w:rsidR="00DE0A41" w:rsidRDefault="00DE0A4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bCs/>
                <w:iCs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08 0 01 00590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3103,0</w:t>
            </w:r>
          </w:p>
        </w:tc>
        <w:tc>
          <w:tcPr>
            <w:tcW w:w="850" w:type="dxa"/>
            <w:shd w:val="clear" w:color="auto" w:fill="FFFFFF"/>
          </w:tcPr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3102,9</w:t>
            </w:r>
          </w:p>
        </w:tc>
        <w:tc>
          <w:tcPr>
            <w:tcW w:w="567" w:type="dxa"/>
            <w:shd w:val="clear" w:color="auto" w:fill="FFFFFF"/>
          </w:tcPr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bCs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08 0 01 10590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Cs/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3103,0</w:t>
            </w:r>
          </w:p>
        </w:tc>
        <w:tc>
          <w:tcPr>
            <w:tcW w:w="850" w:type="dxa"/>
            <w:shd w:val="clear" w:color="auto" w:fill="FFFFFF"/>
          </w:tcPr>
          <w:p w:rsidR="00D27791" w:rsidRDefault="00D27791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D277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3102,9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10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216" w:lineRule="auto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sz w:val="18"/>
                <w:szCs w:val="18"/>
              </w:rPr>
              <w:t>Поддержка муниципального бюджетного учреждения культуры Кубанскостепного сельского поселения «</w:t>
            </w:r>
            <w:proofErr w:type="spellStart"/>
            <w:r w:rsidRPr="00C00416">
              <w:rPr>
                <w:iCs/>
                <w:sz w:val="18"/>
                <w:szCs w:val="18"/>
              </w:rPr>
              <w:t>Кубанскостепная</w:t>
            </w:r>
            <w:proofErr w:type="spellEnd"/>
            <w:r w:rsidRPr="00C00416">
              <w:rPr>
                <w:iCs/>
                <w:sz w:val="18"/>
                <w:szCs w:val="18"/>
              </w:rPr>
              <w:t xml:space="preserve"> ЦБ»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  <w:lang w:val="en-US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  <w:lang w:val="en-US"/>
              </w:rPr>
              <w:t>08 0 02 0000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663,3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  <w:r w:rsidR="00C643CC">
              <w:rPr>
                <w:sz w:val="18"/>
                <w:szCs w:val="18"/>
              </w:rPr>
              <w:t>3,3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22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bCs/>
                <w:iCs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  <w:lang w:val="en-US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  <w:lang w:val="en-US"/>
              </w:rPr>
              <w:t>08 0 02 00590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653,3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653,3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22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bCs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  <w:lang w:val="en-US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  <w:lang w:val="en-US"/>
              </w:rPr>
              <w:t xml:space="preserve">08 0 02 </w:t>
            </w:r>
            <w:r w:rsidRPr="00C00416">
              <w:rPr>
                <w:sz w:val="18"/>
                <w:szCs w:val="18"/>
              </w:rPr>
              <w:t>1</w:t>
            </w:r>
            <w:r w:rsidRPr="00C00416">
              <w:rPr>
                <w:sz w:val="18"/>
                <w:szCs w:val="18"/>
                <w:lang w:val="en-US"/>
              </w:rPr>
              <w:t>0590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653,3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653,3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22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 xml:space="preserve">Укрепление материально-технической базы муниципального учреждения культуры Кубанскостепного сельского поселения </w:t>
            </w:r>
            <w:proofErr w:type="spellStart"/>
            <w:r w:rsidRPr="00C00416">
              <w:rPr>
                <w:sz w:val="18"/>
                <w:szCs w:val="18"/>
              </w:rPr>
              <w:t>Каневского</w:t>
            </w:r>
            <w:proofErr w:type="spellEnd"/>
            <w:r w:rsidRPr="00C00416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08 0 02 10160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22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bCs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08 0 02 10160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22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 xml:space="preserve">Проведение культурно- массовых мероприятий в </w:t>
            </w:r>
            <w:proofErr w:type="spellStart"/>
            <w:r w:rsidRPr="00C00416">
              <w:rPr>
                <w:sz w:val="18"/>
                <w:szCs w:val="18"/>
              </w:rPr>
              <w:t>кубанскостепном</w:t>
            </w:r>
            <w:proofErr w:type="spellEnd"/>
            <w:r w:rsidRPr="00C00416">
              <w:rPr>
                <w:sz w:val="18"/>
                <w:szCs w:val="18"/>
              </w:rPr>
              <w:t xml:space="preserve"> сельском поселении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08 0 03 00000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18,4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 w:rsidP="00C643CC">
            <w:pPr>
              <w:rPr>
                <w:sz w:val="18"/>
                <w:szCs w:val="18"/>
              </w:rPr>
            </w:pPr>
          </w:p>
          <w:p w:rsidR="00C00416" w:rsidRPr="00C00416" w:rsidRDefault="00C643CC" w:rsidP="00C643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18,4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22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 xml:space="preserve">Праздничные </w:t>
            </w:r>
            <w:proofErr w:type="spellStart"/>
            <w:r w:rsidRPr="00C00416">
              <w:rPr>
                <w:sz w:val="18"/>
                <w:szCs w:val="18"/>
              </w:rPr>
              <w:t>мероприятия.Чествование</w:t>
            </w:r>
            <w:proofErr w:type="spellEnd"/>
            <w:r w:rsidRPr="00C00416">
              <w:rPr>
                <w:sz w:val="18"/>
                <w:szCs w:val="18"/>
              </w:rPr>
              <w:t xml:space="preserve"> юбиляров семейной жизни, передовиков производства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08 0 03 10600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18,4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18,4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22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08 0 03 10600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18,4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18,4</w:t>
            </w:r>
          </w:p>
        </w:tc>
        <w:tc>
          <w:tcPr>
            <w:tcW w:w="567" w:type="dxa"/>
            <w:shd w:val="clear" w:color="auto" w:fill="FFFFFF"/>
          </w:tcPr>
          <w:p w:rsidR="00843575" w:rsidRDefault="00843575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843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04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00416" w:rsidRPr="00C00416" w:rsidRDefault="00DE6B87">
            <w:pPr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208,4</w:t>
            </w: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208,3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DE6B87" w:rsidRDefault="00CF28A0">
            <w:pPr>
              <w:jc w:val="center"/>
              <w:rPr>
                <w:b/>
                <w:sz w:val="18"/>
                <w:szCs w:val="18"/>
              </w:rPr>
            </w:pPr>
            <w:r w:rsidRPr="00DE6B87">
              <w:rPr>
                <w:b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04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208,4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208,3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F2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04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Муниципальная программа «Социальная политика Кубанскостепного сельского поселения</w:t>
            </w:r>
            <w:r w:rsidR="00DB38E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DB38EC">
              <w:rPr>
                <w:bCs/>
                <w:sz w:val="18"/>
                <w:szCs w:val="18"/>
              </w:rPr>
              <w:t>Каневского</w:t>
            </w:r>
            <w:proofErr w:type="spellEnd"/>
            <w:r w:rsidR="00DB38EC">
              <w:rPr>
                <w:bCs/>
                <w:sz w:val="18"/>
                <w:szCs w:val="18"/>
              </w:rPr>
              <w:t xml:space="preserve"> района» на 2018-2024</w:t>
            </w:r>
            <w:r w:rsidRPr="00C00416">
              <w:rPr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09 0 00 00000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208,4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208,3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F2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04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09 0 01 00000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208,4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208,3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F2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04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Дополнительное материальное обеспечение к пенсии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09 0 01 10190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hideMark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208,4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208,3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F2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04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09 0 01 10190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iCs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300</w:t>
            </w:r>
          </w:p>
        </w:tc>
        <w:tc>
          <w:tcPr>
            <w:tcW w:w="1418" w:type="dxa"/>
            <w:shd w:val="clear" w:color="auto" w:fill="FFFFFF"/>
            <w:hideMark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208,4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208,3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F2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04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i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00416" w:rsidRPr="00C00416" w:rsidRDefault="00DE6B87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10,0</w:t>
            </w: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DE6B87" w:rsidRDefault="00CF28A0">
            <w:pPr>
              <w:jc w:val="center"/>
              <w:rPr>
                <w:b/>
                <w:sz w:val="18"/>
                <w:szCs w:val="18"/>
              </w:rPr>
            </w:pPr>
            <w:r w:rsidRPr="00DE6B87">
              <w:rPr>
                <w:b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04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Массовый спорт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F2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04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uppressLineNumbers/>
              <w:tabs>
                <w:tab w:val="center" w:pos="4677"/>
                <w:tab w:val="right" w:pos="9355"/>
              </w:tabs>
              <w:spacing w:line="100" w:lineRule="atLeast"/>
              <w:jc w:val="both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C00416">
              <w:rPr>
                <w:b/>
                <w:bCs/>
                <w:sz w:val="18"/>
                <w:szCs w:val="18"/>
              </w:rPr>
              <w:t>Кубанскостепном</w:t>
            </w:r>
            <w:proofErr w:type="spellEnd"/>
            <w:r w:rsidRPr="00C00416">
              <w:rPr>
                <w:b/>
                <w:bCs/>
                <w:sz w:val="18"/>
                <w:szCs w:val="18"/>
              </w:rPr>
              <w:t xml:space="preserve"> сельском поселении </w:t>
            </w:r>
            <w:proofErr w:type="spellStart"/>
            <w:r w:rsidRPr="00C00416">
              <w:rPr>
                <w:b/>
                <w:bCs/>
                <w:sz w:val="18"/>
                <w:szCs w:val="18"/>
              </w:rPr>
              <w:t>К</w:t>
            </w:r>
            <w:r w:rsidR="00DB38EC">
              <w:rPr>
                <w:b/>
                <w:bCs/>
                <w:sz w:val="18"/>
                <w:szCs w:val="18"/>
              </w:rPr>
              <w:t>аневского</w:t>
            </w:r>
            <w:proofErr w:type="spellEnd"/>
            <w:r w:rsidR="00DB38EC">
              <w:rPr>
                <w:b/>
                <w:bCs/>
                <w:sz w:val="18"/>
                <w:szCs w:val="18"/>
              </w:rPr>
              <w:t xml:space="preserve"> района» на 2018 – 2024</w:t>
            </w:r>
            <w:r w:rsidRPr="00C00416">
              <w:rPr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color w:val="00000A"/>
                <w:sz w:val="18"/>
                <w:szCs w:val="18"/>
                <w:lang w:val="en-US"/>
              </w:rPr>
            </w:pPr>
            <w:r w:rsidRPr="00C00416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color w:val="00000A"/>
                <w:sz w:val="18"/>
                <w:szCs w:val="18"/>
                <w:lang w:val="en-US"/>
              </w:rPr>
              <w:t>10 0 00 00000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F2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04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uppressLineNumbers/>
              <w:tabs>
                <w:tab w:val="center" w:pos="4677"/>
                <w:tab w:val="right" w:pos="9355"/>
              </w:tabs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rFonts w:eastAsia="Calibri"/>
                <w:sz w:val="18"/>
                <w:szCs w:val="18"/>
              </w:rPr>
              <w:t xml:space="preserve">Проведение мероприятий в области физической культуры  и спорта в   </w:t>
            </w:r>
            <w:proofErr w:type="spellStart"/>
            <w:r w:rsidRPr="00C00416">
              <w:rPr>
                <w:rFonts w:eastAsia="Calibri"/>
                <w:sz w:val="18"/>
                <w:szCs w:val="18"/>
              </w:rPr>
              <w:t>Кубанскостепном</w:t>
            </w:r>
            <w:proofErr w:type="spellEnd"/>
            <w:r w:rsidRPr="00C00416">
              <w:rPr>
                <w:rFonts w:eastAsia="Calibri"/>
                <w:sz w:val="18"/>
                <w:szCs w:val="18"/>
              </w:rPr>
              <w:t xml:space="preserve"> сельском поселении </w:t>
            </w:r>
            <w:proofErr w:type="spellStart"/>
            <w:r w:rsidRPr="00C00416">
              <w:rPr>
                <w:rFonts w:eastAsia="Calibri"/>
                <w:sz w:val="18"/>
                <w:szCs w:val="18"/>
              </w:rPr>
              <w:t>Каневского</w:t>
            </w:r>
            <w:proofErr w:type="spellEnd"/>
            <w:r w:rsidRPr="00C00416">
              <w:rPr>
                <w:rFonts w:eastAsia="Calibri"/>
                <w:sz w:val="18"/>
                <w:szCs w:val="18"/>
              </w:rPr>
              <w:t xml:space="preserve"> района 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color w:val="00000A"/>
                <w:sz w:val="18"/>
                <w:szCs w:val="18"/>
                <w:lang w:val="en-US"/>
              </w:rPr>
            </w:pPr>
            <w:r w:rsidRPr="00C00416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color w:val="00000A"/>
                <w:sz w:val="18"/>
                <w:szCs w:val="18"/>
                <w:lang w:val="en-US"/>
              </w:rPr>
              <w:t>10 0 1000000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F2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604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color w:val="00000A"/>
                <w:sz w:val="18"/>
                <w:szCs w:val="18"/>
              </w:rPr>
              <w:t>Обеспечение функций в области физкультуры и спорта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color w:val="00000A"/>
                <w:sz w:val="18"/>
                <w:szCs w:val="18"/>
                <w:lang w:val="en-US"/>
              </w:rPr>
            </w:pPr>
            <w:r w:rsidRPr="00C00416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color w:val="00000A"/>
                <w:sz w:val="18"/>
                <w:szCs w:val="18"/>
                <w:lang w:val="en-US"/>
              </w:rPr>
              <w:t>10 0 01 10180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F2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53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bCs/>
                <w:sz w:val="18"/>
                <w:szCs w:val="18"/>
              </w:rPr>
            </w:pPr>
            <w:r w:rsidRPr="00C00416">
              <w:rPr>
                <w:iCs/>
                <w:color w:val="00000A"/>
                <w:sz w:val="18"/>
                <w:szCs w:val="18"/>
              </w:rPr>
              <w:t>Закупка товаров, работ,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color w:val="00000A"/>
                <w:sz w:val="18"/>
                <w:szCs w:val="18"/>
                <w:lang w:val="en-US"/>
              </w:rPr>
            </w:pPr>
            <w:r w:rsidRPr="00C00416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sz w:val="18"/>
                <w:szCs w:val="18"/>
              </w:rPr>
            </w:pPr>
            <w:r w:rsidRPr="00C00416">
              <w:rPr>
                <w:color w:val="00000A"/>
                <w:sz w:val="18"/>
                <w:szCs w:val="18"/>
                <w:lang w:val="en-US"/>
              </w:rPr>
              <w:t>10 0 01 10180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F2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53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b/>
                <w:iCs/>
                <w:color w:val="00000A"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lastRenderedPageBreak/>
              <w:t>Обслуживание го</w:t>
            </w:r>
            <w:r w:rsidR="00F81D02">
              <w:rPr>
                <w:b/>
                <w:sz w:val="18"/>
                <w:szCs w:val="18"/>
              </w:rPr>
              <w:t xml:space="preserve">сударственного (муниципального) </w:t>
            </w:r>
            <w:r w:rsidRPr="00C00416">
              <w:rPr>
                <w:b/>
                <w:sz w:val="18"/>
                <w:szCs w:val="18"/>
              </w:rPr>
              <w:t>долга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/>
                <w:bCs/>
                <w:sz w:val="18"/>
                <w:szCs w:val="18"/>
              </w:rPr>
            </w:pPr>
            <w:r w:rsidRPr="00C00416">
              <w:rPr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 w:rsidRPr="00C00416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00416" w:rsidRPr="00C00416" w:rsidRDefault="00DE6B87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b/>
                <w:color w:val="00000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0,9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DE6B87" w:rsidRDefault="00CF28A0">
            <w:pPr>
              <w:jc w:val="center"/>
              <w:rPr>
                <w:b/>
                <w:sz w:val="18"/>
                <w:szCs w:val="18"/>
              </w:rPr>
            </w:pPr>
            <w:r w:rsidRPr="00DE6B87">
              <w:rPr>
                <w:b/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53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iCs/>
                <w:color w:val="00000A"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color w:val="00000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643CC" w:rsidP="00C643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  <w:r w:rsidR="00C00416" w:rsidRPr="00C00416">
              <w:rPr>
                <w:sz w:val="18"/>
                <w:szCs w:val="18"/>
              </w:rPr>
              <w:t>0,9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 w:rsidP="00C643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0,9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F2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53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iCs/>
                <w:color w:val="00000A"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Управление финансами муниципального образования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62 0 00 00000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0,9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F2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53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iCs/>
                <w:color w:val="00000A"/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Управление финансами муниципального образования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62 2 00 00000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0,9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F2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53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iCs/>
                <w:color w:val="00000A"/>
                <w:sz w:val="18"/>
                <w:szCs w:val="18"/>
              </w:rPr>
            </w:pPr>
            <w:r w:rsidRPr="00C00416">
              <w:rPr>
                <w:iCs/>
                <w:color w:val="00000A"/>
                <w:sz w:val="18"/>
                <w:szCs w:val="18"/>
              </w:rPr>
              <w:t>Процентные платежи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62 2 10 00000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0,9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F2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53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iCs/>
                <w:color w:val="00000A"/>
                <w:sz w:val="18"/>
                <w:szCs w:val="18"/>
              </w:rPr>
            </w:pPr>
            <w:r w:rsidRPr="00C00416">
              <w:rPr>
                <w:iCs/>
                <w:color w:val="00000A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color w:val="00000A"/>
                <w:sz w:val="18"/>
                <w:szCs w:val="18"/>
              </w:rPr>
              <w:t>62 2 10 10200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0,9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F2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553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jc w:val="both"/>
              <w:rPr>
                <w:iCs/>
                <w:color w:val="00000A"/>
                <w:sz w:val="18"/>
                <w:szCs w:val="18"/>
              </w:rPr>
            </w:pPr>
            <w:r w:rsidRPr="00C00416">
              <w:rPr>
                <w:iCs/>
                <w:color w:val="00000A"/>
                <w:sz w:val="18"/>
                <w:szCs w:val="18"/>
              </w:rPr>
              <w:t xml:space="preserve">Обслуживание </w:t>
            </w:r>
            <w:r w:rsidR="00F81D02">
              <w:rPr>
                <w:iCs/>
                <w:color w:val="00000A"/>
                <w:sz w:val="18"/>
                <w:szCs w:val="18"/>
              </w:rPr>
              <w:t>государственного (</w:t>
            </w:r>
            <w:r w:rsidRPr="00C00416">
              <w:rPr>
                <w:iCs/>
                <w:color w:val="00000A"/>
                <w:sz w:val="18"/>
                <w:szCs w:val="18"/>
              </w:rPr>
              <w:t>муниципального</w:t>
            </w:r>
            <w:r w:rsidR="00F81D02">
              <w:rPr>
                <w:iCs/>
                <w:color w:val="00000A"/>
                <w:sz w:val="18"/>
                <w:szCs w:val="18"/>
              </w:rPr>
              <w:t>)</w:t>
            </w:r>
            <w:r w:rsidRPr="00C00416">
              <w:rPr>
                <w:iCs/>
                <w:color w:val="00000A"/>
                <w:sz w:val="18"/>
                <w:szCs w:val="18"/>
              </w:rPr>
              <w:t xml:space="preserve"> долга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ind w:left="-108" w:right="-46"/>
              <w:jc w:val="center"/>
              <w:rPr>
                <w:bCs/>
                <w:sz w:val="18"/>
                <w:szCs w:val="18"/>
              </w:rPr>
            </w:pPr>
            <w:r w:rsidRPr="00C00416">
              <w:rPr>
                <w:bCs/>
                <w:sz w:val="18"/>
                <w:szCs w:val="18"/>
              </w:rPr>
              <w:t>992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C00416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widowControl w:val="0"/>
              <w:spacing w:line="100" w:lineRule="atLeast"/>
              <w:ind w:left="-105" w:right="-108"/>
              <w:jc w:val="center"/>
              <w:rPr>
                <w:color w:val="00000A"/>
                <w:sz w:val="18"/>
                <w:szCs w:val="18"/>
              </w:rPr>
            </w:pPr>
            <w:r w:rsidRPr="00C00416">
              <w:rPr>
                <w:color w:val="00000A"/>
                <w:sz w:val="18"/>
                <w:szCs w:val="18"/>
              </w:rPr>
              <w:t>62 2 10 10200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00416" w:rsidRPr="00C00416" w:rsidRDefault="00F81D02">
            <w:pPr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  <w:r w:rsidR="00C00416" w:rsidRPr="00C00416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C00416" w:rsidRPr="00C00416" w:rsidRDefault="00C643CC" w:rsidP="00C643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  <w:r w:rsidR="00C00416" w:rsidRPr="00C00416">
              <w:rPr>
                <w:sz w:val="18"/>
                <w:szCs w:val="18"/>
              </w:rPr>
              <w:t>0,9</w:t>
            </w:r>
          </w:p>
        </w:tc>
        <w:tc>
          <w:tcPr>
            <w:tcW w:w="850" w:type="dxa"/>
            <w:shd w:val="clear" w:color="auto" w:fill="FFFFFF"/>
          </w:tcPr>
          <w:p w:rsidR="00C643CC" w:rsidRDefault="00C643CC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643CC" w:rsidP="00C643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0,9</w:t>
            </w:r>
          </w:p>
        </w:tc>
        <w:tc>
          <w:tcPr>
            <w:tcW w:w="567" w:type="dxa"/>
            <w:shd w:val="clear" w:color="auto" w:fill="FFFFFF"/>
          </w:tcPr>
          <w:p w:rsidR="00CF28A0" w:rsidRDefault="00CF28A0">
            <w:pPr>
              <w:jc w:val="center"/>
              <w:rPr>
                <w:sz w:val="18"/>
                <w:szCs w:val="18"/>
              </w:rPr>
            </w:pPr>
          </w:p>
          <w:p w:rsidR="00C00416" w:rsidRPr="00C00416" w:rsidRDefault="00CF28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F739A" w:rsidRPr="00C00416" w:rsidTr="003F739A">
        <w:trPr>
          <w:trHeight w:val="345"/>
        </w:trPr>
        <w:tc>
          <w:tcPr>
            <w:tcW w:w="4253" w:type="dxa"/>
            <w:shd w:val="clear" w:color="auto" w:fill="FFFFFF"/>
            <w:vAlign w:val="center"/>
            <w:hideMark/>
          </w:tcPr>
          <w:p w:rsidR="00C00416" w:rsidRPr="00C00416" w:rsidRDefault="00C00416">
            <w:pPr>
              <w:spacing w:line="100" w:lineRule="atLeast"/>
              <w:rPr>
                <w:b/>
                <w:sz w:val="18"/>
                <w:szCs w:val="18"/>
                <w:shd w:val="clear" w:color="auto" w:fill="FFFF00"/>
              </w:rPr>
            </w:pPr>
            <w:r w:rsidRPr="00C00416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00416" w:rsidRPr="00C00416" w:rsidRDefault="00C00416">
            <w:pPr>
              <w:spacing w:line="10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9D4975" w:rsidRDefault="009D4975">
            <w:pPr>
              <w:jc w:val="center"/>
              <w:rPr>
                <w:sz w:val="18"/>
                <w:szCs w:val="18"/>
              </w:rPr>
            </w:pPr>
          </w:p>
          <w:p w:rsidR="00C00416" w:rsidRPr="00DE6B87" w:rsidRDefault="00C00416">
            <w:pPr>
              <w:jc w:val="center"/>
              <w:rPr>
                <w:b/>
                <w:sz w:val="18"/>
                <w:szCs w:val="18"/>
              </w:rPr>
            </w:pPr>
            <w:r w:rsidRPr="00DE6B87">
              <w:rPr>
                <w:b/>
                <w:sz w:val="18"/>
                <w:szCs w:val="18"/>
              </w:rPr>
              <w:t>23273,7</w:t>
            </w:r>
          </w:p>
        </w:tc>
        <w:tc>
          <w:tcPr>
            <w:tcW w:w="850" w:type="dxa"/>
            <w:shd w:val="clear" w:color="auto" w:fill="FFFFFF"/>
          </w:tcPr>
          <w:p w:rsidR="009D4975" w:rsidRDefault="009D4975">
            <w:pPr>
              <w:jc w:val="center"/>
              <w:rPr>
                <w:sz w:val="18"/>
                <w:szCs w:val="18"/>
              </w:rPr>
            </w:pPr>
          </w:p>
          <w:p w:rsidR="00C00416" w:rsidRPr="00DE6B87" w:rsidRDefault="009D4975">
            <w:pPr>
              <w:jc w:val="center"/>
              <w:rPr>
                <w:b/>
                <w:sz w:val="18"/>
                <w:szCs w:val="18"/>
              </w:rPr>
            </w:pPr>
            <w:r w:rsidRPr="00DE6B87">
              <w:rPr>
                <w:b/>
                <w:sz w:val="18"/>
                <w:szCs w:val="18"/>
              </w:rPr>
              <w:t>23231,2</w:t>
            </w:r>
          </w:p>
        </w:tc>
        <w:tc>
          <w:tcPr>
            <w:tcW w:w="567" w:type="dxa"/>
            <w:shd w:val="clear" w:color="auto" w:fill="FFFFFF"/>
          </w:tcPr>
          <w:p w:rsidR="00DE6B87" w:rsidRDefault="00DE6B87">
            <w:pPr>
              <w:jc w:val="center"/>
              <w:rPr>
                <w:sz w:val="18"/>
                <w:szCs w:val="18"/>
              </w:rPr>
            </w:pPr>
          </w:p>
          <w:p w:rsidR="00C00416" w:rsidRPr="00DE6B87" w:rsidRDefault="00DE6B87">
            <w:pPr>
              <w:jc w:val="center"/>
              <w:rPr>
                <w:b/>
                <w:sz w:val="18"/>
                <w:szCs w:val="18"/>
              </w:rPr>
            </w:pPr>
            <w:r w:rsidRPr="00DE6B87">
              <w:rPr>
                <w:b/>
                <w:sz w:val="18"/>
                <w:szCs w:val="18"/>
              </w:rPr>
              <w:t>99,8</w:t>
            </w:r>
          </w:p>
        </w:tc>
      </w:tr>
    </w:tbl>
    <w:p w:rsidR="00E70032" w:rsidRDefault="00E70032" w:rsidP="00E70032">
      <w:pPr>
        <w:rPr>
          <w:sz w:val="18"/>
          <w:szCs w:val="18"/>
        </w:rPr>
      </w:pPr>
    </w:p>
    <w:p w:rsidR="00E70032" w:rsidRDefault="00E70032" w:rsidP="00E70032">
      <w:pPr>
        <w:rPr>
          <w:sz w:val="18"/>
          <w:szCs w:val="18"/>
        </w:rPr>
      </w:pPr>
    </w:p>
    <w:p w:rsidR="00E70032" w:rsidRDefault="00E70032" w:rsidP="00E70032">
      <w:pPr>
        <w:rPr>
          <w:sz w:val="18"/>
          <w:szCs w:val="18"/>
        </w:rPr>
      </w:pPr>
    </w:p>
    <w:p w:rsidR="00CA0847" w:rsidRDefault="00CA0847" w:rsidP="00E70032">
      <w:pPr>
        <w:rPr>
          <w:sz w:val="18"/>
          <w:szCs w:val="18"/>
        </w:rPr>
      </w:pPr>
    </w:p>
    <w:p w:rsidR="00CA0847" w:rsidRDefault="00CA0847" w:rsidP="00E70032">
      <w:pPr>
        <w:rPr>
          <w:sz w:val="18"/>
          <w:szCs w:val="18"/>
        </w:rPr>
      </w:pPr>
    </w:p>
    <w:p w:rsidR="00E70032" w:rsidRDefault="00E70032" w:rsidP="00E70032">
      <w:pPr>
        <w:rPr>
          <w:sz w:val="18"/>
          <w:szCs w:val="18"/>
        </w:rPr>
      </w:pPr>
    </w:p>
    <w:p w:rsidR="00CA0847" w:rsidRDefault="00CA0847" w:rsidP="00CA0847">
      <w:pPr>
        <w:spacing w:line="100" w:lineRule="atLeast"/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Старший бухгалтер </w:t>
      </w:r>
    </w:p>
    <w:p w:rsidR="00CA0847" w:rsidRDefault="00CA0847" w:rsidP="00CA0847">
      <w:pPr>
        <w:spacing w:line="100" w:lineRule="atLeast"/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Кубанскостепного сельского</w:t>
      </w:r>
    </w:p>
    <w:p w:rsidR="00CA0847" w:rsidRDefault="00CA0847" w:rsidP="00CA0847">
      <w:pPr>
        <w:spacing w:line="100" w:lineRule="atLeast"/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Каневского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С.В. Алексеева</w:t>
      </w:r>
    </w:p>
    <w:p w:rsidR="00CA0847" w:rsidRDefault="00CA0847" w:rsidP="00CA0847">
      <w:pPr>
        <w:autoSpaceDE w:val="0"/>
        <w:spacing w:line="216" w:lineRule="auto"/>
        <w:jc w:val="both"/>
        <w:rPr>
          <w:sz w:val="28"/>
          <w:szCs w:val="28"/>
        </w:rPr>
      </w:pPr>
    </w:p>
    <w:p w:rsidR="00CA0847" w:rsidRDefault="00CA0847" w:rsidP="00CA0847">
      <w:pPr>
        <w:autoSpaceDE w:val="0"/>
        <w:spacing w:line="216" w:lineRule="auto"/>
        <w:jc w:val="both"/>
        <w:rPr>
          <w:sz w:val="28"/>
          <w:szCs w:val="20"/>
        </w:rPr>
      </w:pPr>
    </w:p>
    <w:p w:rsidR="00E80B48" w:rsidRPr="00C00416" w:rsidRDefault="00E80B48" w:rsidP="00E70032">
      <w:pPr>
        <w:rPr>
          <w:sz w:val="18"/>
          <w:szCs w:val="18"/>
        </w:rPr>
      </w:pPr>
    </w:p>
    <w:sectPr w:rsidR="00E80B48" w:rsidRPr="00C00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559"/>
        </w:tabs>
        <w:ind w:left="851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DFE"/>
    <w:rsid w:val="000140A9"/>
    <w:rsid w:val="00145E5B"/>
    <w:rsid w:val="00170009"/>
    <w:rsid w:val="00266FD6"/>
    <w:rsid w:val="002801D9"/>
    <w:rsid w:val="00312DFE"/>
    <w:rsid w:val="00363A8C"/>
    <w:rsid w:val="003D47AF"/>
    <w:rsid w:val="003F739A"/>
    <w:rsid w:val="004A463D"/>
    <w:rsid w:val="005836A1"/>
    <w:rsid w:val="005D51A2"/>
    <w:rsid w:val="005F404B"/>
    <w:rsid w:val="005F4C76"/>
    <w:rsid w:val="0069481E"/>
    <w:rsid w:val="006A58D1"/>
    <w:rsid w:val="006C7A43"/>
    <w:rsid w:val="007B18BD"/>
    <w:rsid w:val="00843575"/>
    <w:rsid w:val="008B4573"/>
    <w:rsid w:val="009B7651"/>
    <w:rsid w:val="009D4975"/>
    <w:rsid w:val="00A1637E"/>
    <w:rsid w:val="00A33E34"/>
    <w:rsid w:val="00A625D0"/>
    <w:rsid w:val="00B82096"/>
    <w:rsid w:val="00BC7C69"/>
    <w:rsid w:val="00C00416"/>
    <w:rsid w:val="00C643CC"/>
    <w:rsid w:val="00CA0847"/>
    <w:rsid w:val="00CA74F6"/>
    <w:rsid w:val="00CF28A0"/>
    <w:rsid w:val="00D27791"/>
    <w:rsid w:val="00D5503B"/>
    <w:rsid w:val="00DB38EC"/>
    <w:rsid w:val="00DC7F21"/>
    <w:rsid w:val="00DE0A41"/>
    <w:rsid w:val="00DE6B87"/>
    <w:rsid w:val="00E17D31"/>
    <w:rsid w:val="00E33CD3"/>
    <w:rsid w:val="00E41B29"/>
    <w:rsid w:val="00E70032"/>
    <w:rsid w:val="00E80B48"/>
    <w:rsid w:val="00EA02C1"/>
    <w:rsid w:val="00F41457"/>
    <w:rsid w:val="00F81D02"/>
    <w:rsid w:val="00FA3879"/>
    <w:rsid w:val="00FD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00D4C"/>
  <w15:chartTrackingRefBased/>
  <w15:docId w15:val="{101707E8-7A41-4B4D-A416-4316CA283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2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A02C1"/>
    <w:pPr>
      <w:keepNext/>
      <w:numPr>
        <w:numId w:val="2"/>
      </w:numPr>
      <w:spacing w:line="348" w:lineRule="auto"/>
      <w:jc w:val="both"/>
      <w:outlineLvl w:val="0"/>
    </w:pPr>
    <w:rPr>
      <w:sz w:val="28"/>
      <w:szCs w:val="20"/>
      <w:lang w:val="x-none"/>
    </w:rPr>
  </w:style>
  <w:style w:type="paragraph" w:styleId="5">
    <w:name w:val="heading 5"/>
    <w:basedOn w:val="a"/>
    <w:next w:val="a0"/>
    <w:link w:val="50"/>
    <w:semiHidden/>
    <w:unhideWhenUsed/>
    <w:qFormat/>
    <w:rsid w:val="00EA02C1"/>
    <w:pPr>
      <w:widowControl w:val="0"/>
      <w:numPr>
        <w:ilvl w:val="4"/>
        <w:numId w:val="2"/>
      </w:numPr>
      <w:spacing w:before="240" w:after="60" w:line="100" w:lineRule="atLeast"/>
      <w:outlineLvl w:val="4"/>
    </w:pPr>
    <w:rPr>
      <w:b/>
      <w:bCs/>
      <w:i/>
      <w:iCs/>
      <w:sz w:val="26"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A02C1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50">
    <w:name w:val="Заголовок 5 Знак"/>
    <w:basedOn w:val="a1"/>
    <w:link w:val="5"/>
    <w:semiHidden/>
    <w:rsid w:val="00EA02C1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styleId="a4">
    <w:name w:val="Hyperlink"/>
    <w:semiHidden/>
    <w:unhideWhenUsed/>
    <w:rsid w:val="00EA02C1"/>
    <w:rPr>
      <w:color w:val="000080"/>
      <w:u w:val="single"/>
    </w:rPr>
  </w:style>
  <w:style w:type="character" w:styleId="a5">
    <w:name w:val="FollowedHyperlink"/>
    <w:basedOn w:val="a1"/>
    <w:uiPriority w:val="99"/>
    <w:semiHidden/>
    <w:unhideWhenUsed/>
    <w:rsid w:val="00EA02C1"/>
    <w:rPr>
      <w:color w:val="954F72" w:themeColor="followedHyperlink"/>
      <w:u w:val="single"/>
    </w:rPr>
  </w:style>
  <w:style w:type="paragraph" w:styleId="a0">
    <w:name w:val="Body Text"/>
    <w:basedOn w:val="a"/>
    <w:link w:val="11"/>
    <w:uiPriority w:val="99"/>
    <w:semiHidden/>
    <w:unhideWhenUsed/>
    <w:rsid w:val="00EA02C1"/>
    <w:pPr>
      <w:spacing w:after="120"/>
    </w:pPr>
    <w:rPr>
      <w:lang w:val="x-none"/>
    </w:rPr>
  </w:style>
  <w:style w:type="character" w:customStyle="1" w:styleId="a6">
    <w:name w:val="Основной текст Знак"/>
    <w:basedOn w:val="a1"/>
    <w:semiHidden/>
    <w:rsid w:val="00EA02C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0">
    <w:name w:val="msonormal"/>
    <w:basedOn w:val="a"/>
    <w:uiPriority w:val="99"/>
    <w:rsid w:val="00EA02C1"/>
    <w:pPr>
      <w:suppressAutoHyphens w:val="0"/>
      <w:spacing w:before="100" w:beforeAutospacing="1" w:after="119"/>
    </w:pPr>
    <w:rPr>
      <w:lang w:eastAsia="ru-RU"/>
    </w:rPr>
  </w:style>
  <w:style w:type="paragraph" w:styleId="a7">
    <w:name w:val="Normal (Web)"/>
    <w:basedOn w:val="a"/>
    <w:uiPriority w:val="99"/>
    <w:semiHidden/>
    <w:unhideWhenUsed/>
    <w:rsid w:val="00EA02C1"/>
    <w:pPr>
      <w:suppressAutoHyphens w:val="0"/>
      <w:spacing w:before="100" w:beforeAutospacing="1" w:after="119"/>
    </w:pPr>
    <w:rPr>
      <w:lang w:eastAsia="ru-RU"/>
    </w:rPr>
  </w:style>
  <w:style w:type="paragraph" w:styleId="a8">
    <w:name w:val="header"/>
    <w:basedOn w:val="a"/>
    <w:link w:val="12"/>
    <w:uiPriority w:val="99"/>
    <w:semiHidden/>
    <w:unhideWhenUsed/>
    <w:rsid w:val="00EA02C1"/>
    <w:pPr>
      <w:suppressLineNumbers/>
      <w:tabs>
        <w:tab w:val="center" w:pos="4677"/>
        <w:tab w:val="right" w:pos="9355"/>
      </w:tabs>
      <w:spacing w:line="100" w:lineRule="atLeast"/>
      <w:jc w:val="both"/>
    </w:pPr>
    <w:rPr>
      <w:sz w:val="28"/>
      <w:szCs w:val="20"/>
      <w:lang w:val="x-none"/>
    </w:rPr>
  </w:style>
  <w:style w:type="character" w:customStyle="1" w:styleId="a9">
    <w:name w:val="Верхний колонтитул Знак"/>
    <w:basedOn w:val="a1"/>
    <w:semiHidden/>
    <w:rsid w:val="00EA02C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13"/>
    <w:uiPriority w:val="99"/>
    <w:semiHidden/>
    <w:unhideWhenUsed/>
    <w:rsid w:val="00EA02C1"/>
    <w:pPr>
      <w:suppressLineNumbers/>
      <w:tabs>
        <w:tab w:val="center" w:pos="4677"/>
        <w:tab w:val="right" w:pos="9355"/>
      </w:tabs>
      <w:spacing w:line="100" w:lineRule="atLeast"/>
    </w:pPr>
    <w:rPr>
      <w:lang w:val="en-US"/>
    </w:rPr>
  </w:style>
  <w:style w:type="character" w:customStyle="1" w:styleId="ab">
    <w:name w:val="Нижний колонтитул Знак"/>
    <w:basedOn w:val="a1"/>
    <w:semiHidden/>
    <w:rsid w:val="00EA02C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"/>
    <w:basedOn w:val="a0"/>
    <w:uiPriority w:val="99"/>
    <w:semiHidden/>
    <w:unhideWhenUsed/>
    <w:rsid w:val="00EA02C1"/>
    <w:rPr>
      <w:rFonts w:cs="Arial"/>
    </w:rPr>
  </w:style>
  <w:style w:type="paragraph" w:styleId="ad">
    <w:name w:val="Title"/>
    <w:basedOn w:val="a"/>
    <w:next w:val="a0"/>
    <w:link w:val="14"/>
    <w:uiPriority w:val="99"/>
    <w:qFormat/>
    <w:rsid w:val="00EA02C1"/>
    <w:pPr>
      <w:keepNext/>
      <w:spacing w:before="240" w:after="120" w:line="100" w:lineRule="atLeast"/>
      <w:jc w:val="both"/>
    </w:pPr>
    <w:rPr>
      <w:rFonts w:ascii="Arial" w:eastAsia="Microsoft YaHei" w:hAnsi="Arial"/>
      <w:sz w:val="28"/>
      <w:szCs w:val="28"/>
      <w:lang w:val="x-none"/>
    </w:rPr>
  </w:style>
  <w:style w:type="character" w:customStyle="1" w:styleId="ae">
    <w:name w:val="Заголовок Знак"/>
    <w:basedOn w:val="a1"/>
    <w:rsid w:val="00EA02C1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af">
    <w:name w:val="Body Text Indent"/>
    <w:basedOn w:val="a"/>
    <w:link w:val="af0"/>
    <w:uiPriority w:val="99"/>
    <w:semiHidden/>
    <w:unhideWhenUsed/>
    <w:rsid w:val="00EA02C1"/>
    <w:pPr>
      <w:spacing w:after="120"/>
      <w:ind w:left="283"/>
    </w:pPr>
    <w:rPr>
      <w:lang w:val="x-none"/>
    </w:rPr>
  </w:style>
  <w:style w:type="character" w:customStyle="1" w:styleId="af0">
    <w:name w:val="Основной текст с отступом Знак"/>
    <w:basedOn w:val="a1"/>
    <w:link w:val="af"/>
    <w:uiPriority w:val="99"/>
    <w:semiHidden/>
    <w:rsid w:val="00EA02C1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1">
    <w:name w:val="Subtitle"/>
    <w:basedOn w:val="ad"/>
    <w:next w:val="a0"/>
    <w:link w:val="af2"/>
    <w:uiPriority w:val="99"/>
    <w:qFormat/>
    <w:rsid w:val="00EA02C1"/>
    <w:pPr>
      <w:jc w:val="center"/>
    </w:pPr>
    <w:rPr>
      <w:i/>
      <w:iCs/>
    </w:rPr>
  </w:style>
  <w:style w:type="character" w:customStyle="1" w:styleId="af2">
    <w:name w:val="Подзаголовок Знак"/>
    <w:basedOn w:val="a1"/>
    <w:link w:val="af1"/>
    <w:uiPriority w:val="99"/>
    <w:rsid w:val="00EA02C1"/>
    <w:rPr>
      <w:rFonts w:ascii="Arial" w:eastAsia="Microsoft YaHei" w:hAnsi="Arial" w:cs="Times New Roman"/>
      <w:i/>
      <w:iCs/>
      <w:sz w:val="28"/>
      <w:szCs w:val="28"/>
      <w:lang w:val="x-none" w:eastAsia="ar-SA"/>
    </w:rPr>
  </w:style>
  <w:style w:type="paragraph" w:styleId="af3">
    <w:name w:val="Balloon Text"/>
    <w:basedOn w:val="a"/>
    <w:link w:val="af4"/>
    <w:uiPriority w:val="99"/>
    <w:semiHidden/>
    <w:unhideWhenUsed/>
    <w:rsid w:val="00EA02C1"/>
    <w:rPr>
      <w:rFonts w:ascii="Segoe UI" w:hAnsi="Segoe UI"/>
      <w:sz w:val="18"/>
      <w:szCs w:val="18"/>
      <w:lang w:val="x-none"/>
    </w:rPr>
  </w:style>
  <w:style w:type="character" w:customStyle="1" w:styleId="af4">
    <w:name w:val="Текст выноски Знак"/>
    <w:basedOn w:val="a1"/>
    <w:link w:val="af3"/>
    <w:uiPriority w:val="99"/>
    <w:semiHidden/>
    <w:rsid w:val="00EA02C1"/>
    <w:rPr>
      <w:rFonts w:ascii="Segoe UI" w:eastAsia="Times New Roman" w:hAnsi="Segoe UI" w:cs="Times New Roman"/>
      <w:sz w:val="18"/>
      <w:szCs w:val="18"/>
      <w:lang w:val="x-none" w:eastAsia="ar-SA"/>
    </w:rPr>
  </w:style>
  <w:style w:type="paragraph" w:customStyle="1" w:styleId="15">
    <w:name w:val="Заголовок1"/>
    <w:basedOn w:val="a"/>
    <w:next w:val="a0"/>
    <w:uiPriority w:val="99"/>
    <w:rsid w:val="00EA02C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af5">
    <w:name w:val="Название"/>
    <w:basedOn w:val="a"/>
    <w:uiPriority w:val="99"/>
    <w:qFormat/>
    <w:rsid w:val="00EA02C1"/>
    <w:pPr>
      <w:suppressLineNumbers/>
      <w:spacing w:before="120" w:after="120"/>
    </w:pPr>
    <w:rPr>
      <w:rFonts w:cs="Arial"/>
      <w:i/>
      <w:iCs/>
    </w:rPr>
  </w:style>
  <w:style w:type="paragraph" w:customStyle="1" w:styleId="16">
    <w:name w:val="Указатель1"/>
    <w:basedOn w:val="a"/>
    <w:uiPriority w:val="99"/>
    <w:rsid w:val="00EA02C1"/>
    <w:pPr>
      <w:suppressLineNumbers/>
    </w:pPr>
    <w:rPr>
      <w:rFonts w:cs="Arial"/>
    </w:rPr>
  </w:style>
  <w:style w:type="paragraph" w:customStyle="1" w:styleId="21">
    <w:name w:val="Основной текст (2)1"/>
    <w:basedOn w:val="a"/>
    <w:uiPriority w:val="99"/>
    <w:rsid w:val="00EA02C1"/>
    <w:pPr>
      <w:widowControl w:val="0"/>
      <w:shd w:val="clear" w:color="auto" w:fill="FFFFFF"/>
      <w:spacing w:before="420" w:after="60" w:line="240" w:lineRule="atLeast"/>
    </w:pPr>
    <w:rPr>
      <w:sz w:val="26"/>
      <w:szCs w:val="26"/>
    </w:rPr>
  </w:style>
  <w:style w:type="paragraph" w:customStyle="1" w:styleId="2">
    <w:name w:val="Текст2"/>
    <w:basedOn w:val="a"/>
    <w:uiPriority w:val="99"/>
    <w:rsid w:val="00EA02C1"/>
    <w:rPr>
      <w:rFonts w:ascii="Courier New" w:hAnsi="Courier New" w:cs="Courier New"/>
      <w:sz w:val="20"/>
      <w:szCs w:val="20"/>
    </w:rPr>
  </w:style>
  <w:style w:type="paragraph" w:customStyle="1" w:styleId="17">
    <w:name w:val="Текст1"/>
    <w:basedOn w:val="a"/>
    <w:uiPriority w:val="99"/>
    <w:rsid w:val="00EA02C1"/>
    <w:rPr>
      <w:rFonts w:ascii="Courier New" w:hAnsi="Courier New" w:cs="Courier New"/>
      <w:sz w:val="20"/>
      <w:szCs w:val="20"/>
    </w:rPr>
  </w:style>
  <w:style w:type="paragraph" w:customStyle="1" w:styleId="af6">
    <w:name w:val="Содержимое таблицы"/>
    <w:basedOn w:val="a"/>
    <w:uiPriority w:val="99"/>
    <w:rsid w:val="00EA02C1"/>
    <w:pPr>
      <w:suppressLineNumbers/>
    </w:pPr>
  </w:style>
  <w:style w:type="paragraph" w:customStyle="1" w:styleId="51">
    <w:name w:val="Название5"/>
    <w:basedOn w:val="a"/>
    <w:uiPriority w:val="99"/>
    <w:rsid w:val="00EA02C1"/>
    <w:pPr>
      <w:suppressLineNumbers/>
      <w:spacing w:before="120" w:after="120" w:line="100" w:lineRule="atLeast"/>
      <w:jc w:val="both"/>
    </w:pPr>
    <w:rPr>
      <w:rFonts w:cs="Arial"/>
      <w:i/>
      <w:iCs/>
    </w:rPr>
  </w:style>
  <w:style w:type="paragraph" w:customStyle="1" w:styleId="52">
    <w:name w:val="Указатель5"/>
    <w:basedOn w:val="a"/>
    <w:uiPriority w:val="99"/>
    <w:rsid w:val="00EA02C1"/>
    <w:pPr>
      <w:suppressLineNumbers/>
      <w:spacing w:line="100" w:lineRule="atLeast"/>
      <w:jc w:val="both"/>
    </w:pPr>
    <w:rPr>
      <w:rFonts w:cs="Arial"/>
      <w:sz w:val="28"/>
      <w:szCs w:val="20"/>
    </w:rPr>
  </w:style>
  <w:style w:type="paragraph" w:customStyle="1" w:styleId="4">
    <w:name w:val="Название4"/>
    <w:basedOn w:val="a"/>
    <w:uiPriority w:val="99"/>
    <w:rsid w:val="00EA02C1"/>
    <w:pPr>
      <w:suppressLineNumbers/>
      <w:spacing w:before="120" w:after="120" w:line="100" w:lineRule="atLeast"/>
      <w:jc w:val="both"/>
    </w:pPr>
    <w:rPr>
      <w:rFonts w:ascii="Arial" w:hAnsi="Arial" w:cs="Mangal"/>
      <w:i/>
      <w:iCs/>
      <w:sz w:val="20"/>
    </w:rPr>
  </w:style>
  <w:style w:type="paragraph" w:customStyle="1" w:styleId="40">
    <w:name w:val="Указатель4"/>
    <w:basedOn w:val="a"/>
    <w:uiPriority w:val="99"/>
    <w:rsid w:val="00EA02C1"/>
    <w:pPr>
      <w:suppressLineNumbers/>
      <w:spacing w:line="100" w:lineRule="atLeast"/>
      <w:jc w:val="both"/>
    </w:pPr>
    <w:rPr>
      <w:rFonts w:ascii="Arial" w:hAnsi="Arial" w:cs="Mangal"/>
      <w:sz w:val="28"/>
      <w:szCs w:val="20"/>
    </w:rPr>
  </w:style>
  <w:style w:type="paragraph" w:customStyle="1" w:styleId="3">
    <w:name w:val="Название3"/>
    <w:basedOn w:val="a"/>
    <w:uiPriority w:val="99"/>
    <w:rsid w:val="00EA02C1"/>
    <w:pPr>
      <w:suppressLineNumbers/>
      <w:spacing w:before="120" w:after="120" w:line="100" w:lineRule="atLeast"/>
      <w:jc w:val="both"/>
    </w:pPr>
    <w:rPr>
      <w:rFonts w:ascii="Arial" w:hAnsi="Arial" w:cs="Mangal"/>
      <w:i/>
      <w:iCs/>
      <w:sz w:val="20"/>
    </w:rPr>
  </w:style>
  <w:style w:type="paragraph" w:customStyle="1" w:styleId="30">
    <w:name w:val="Указатель3"/>
    <w:basedOn w:val="a"/>
    <w:uiPriority w:val="99"/>
    <w:rsid w:val="00EA02C1"/>
    <w:pPr>
      <w:suppressLineNumbers/>
      <w:spacing w:line="100" w:lineRule="atLeast"/>
      <w:jc w:val="both"/>
    </w:pPr>
    <w:rPr>
      <w:rFonts w:ascii="Arial" w:hAnsi="Arial" w:cs="Mangal"/>
      <w:sz w:val="28"/>
      <w:szCs w:val="20"/>
    </w:rPr>
  </w:style>
  <w:style w:type="paragraph" w:customStyle="1" w:styleId="20">
    <w:name w:val="Название2"/>
    <w:basedOn w:val="a"/>
    <w:uiPriority w:val="99"/>
    <w:rsid w:val="00EA02C1"/>
    <w:pPr>
      <w:suppressLineNumbers/>
      <w:spacing w:before="120" w:after="120" w:line="100" w:lineRule="atLeast"/>
      <w:jc w:val="both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uiPriority w:val="99"/>
    <w:rsid w:val="00EA02C1"/>
    <w:pPr>
      <w:suppressLineNumbers/>
      <w:spacing w:line="100" w:lineRule="atLeast"/>
      <w:jc w:val="both"/>
    </w:pPr>
    <w:rPr>
      <w:rFonts w:ascii="Arial" w:hAnsi="Arial" w:cs="Mangal"/>
      <w:sz w:val="28"/>
      <w:szCs w:val="20"/>
    </w:rPr>
  </w:style>
  <w:style w:type="paragraph" w:customStyle="1" w:styleId="18">
    <w:name w:val="обычный_1 Знак Знак Знак Знак Знак Знак Знак Знак Знак"/>
    <w:basedOn w:val="a"/>
    <w:uiPriority w:val="99"/>
    <w:rsid w:val="00EA02C1"/>
    <w:pPr>
      <w:spacing w:before="280" w:after="280" w:line="100" w:lineRule="atLeast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31">
    <w:name w:val="Текст3"/>
    <w:basedOn w:val="a"/>
    <w:uiPriority w:val="99"/>
    <w:rsid w:val="00EA02C1"/>
    <w:pPr>
      <w:spacing w:line="100" w:lineRule="atLeast"/>
    </w:pPr>
    <w:rPr>
      <w:rFonts w:ascii="Courier New" w:hAnsi="Courier New" w:cs="Courier New"/>
      <w:sz w:val="20"/>
      <w:szCs w:val="20"/>
    </w:rPr>
  </w:style>
  <w:style w:type="paragraph" w:customStyle="1" w:styleId="Web">
    <w:name w:val="Обычный (Web)"/>
    <w:basedOn w:val="a"/>
    <w:uiPriority w:val="99"/>
    <w:rsid w:val="00EA02C1"/>
    <w:pPr>
      <w:spacing w:before="100" w:after="100" w:line="100" w:lineRule="atLeast"/>
    </w:pPr>
    <w:rPr>
      <w:rFonts w:ascii="Arial Unicode MS" w:eastAsia="Arial Unicode MS" w:hAnsi="Arial Unicode MS" w:cs="Arial Unicode MS"/>
    </w:rPr>
  </w:style>
  <w:style w:type="paragraph" w:customStyle="1" w:styleId="af7">
    <w:name w:val="Знак"/>
    <w:basedOn w:val="a"/>
    <w:uiPriority w:val="99"/>
    <w:rsid w:val="00EA02C1"/>
    <w:pPr>
      <w:spacing w:before="280" w:after="280" w:line="100" w:lineRule="atLeast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8">
    <w:name w:val="обычный_"/>
    <w:basedOn w:val="a"/>
    <w:uiPriority w:val="99"/>
    <w:rsid w:val="00EA02C1"/>
    <w:pPr>
      <w:spacing w:line="276" w:lineRule="auto"/>
      <w:jc w:val="center"/>
    </w:pPr>
    <w:rPr>
      <w:rFonts w:eastAsia="Calibri"/>
      <w:sz w:val="28"/>
      <w:szCs w:val="28"/>
    </w:rPr>
  </w:style>
  <w:style w:type="paragraph" w:customStyle="1" w:styleId="32">
    <w:name w:val="Основной текст 32"/>
    <w:basedOn w:val="a"/>
    <w:uiPriority w:val="99"/>
    <w:rsid w:val="00EA02C1"/>
    <w:pPr>
      <w:widowControl w:val="0"/>
      <w:spacing w:after="120" w:line="100" w:lineRule="atLeast"/>
    </w:pPr>
    <w:rPr>
      <w:sz w:val="16"/>
      <w:szCs w:val="16"/>
    </w:rPr>
  </w:style>
  <w:style w:type="paragraph" w:customStyle="1" w:styleId="19">
    <w:name w:val="Обычный (веб)1"/>
    <w:basedOn w:val="a"/>
    <w:uiPriority w:val="99"/>
    <w:rsid w:val="00EA02C1"/>
    <w:pPr>
      <w:spacing w:before="280" w:after="280" w:line="100" w:lineRule="atLeast"/>
    </w:pPr>
    <w:rPr>
      <w:rFonts w:ascii="Arial Unicode MS" w:eastAsia="Arial Unicode MS" w:hAnsi="Arial Unicode MS" w:cs="Arial Unicode MS"/>
      <w:color w:val="000000"/>
      <w:sz w:val="28"/>
      <w:szCs w:val="28"/>
    </w:rPr>
  </w:style>
  <w:style w:type="paragraph" w:customStyle="1" w:styleId="1a">
    <w:name w:val="Текст выноски1"/>
    <w:basedOn w:val="a"/>
    <w:uiPriority w:val="99"/>
    <w:rsid w:val="00EA02C1"/>
    <w:pPr>
      <w:spacing w:line="100" w:lineRule="atLeast"/>
      <w:jc w:val="both"/>
    </w:pPr>
    <w:rPr>
      <w:rFonts w:ascii="Tahoma" w:hAnsi="Tahoma" w:cs="Tahoma"/>
      <w:sz w:val="16"/>
      <w:szCs w:val="16"/>
    </w:rPr>
  </w:style>
  <w:style w:type="paragraph" w:customStyle="1" w:styleId="af9">
    <w:name w:val="Знак Знак Знак Знак"/>
    <w:basedOn w:val="a"/>
    <w:uiPriority w:val="99"/>
    <w:rsid w:val="00EA02C1"/>
    <w:pPr>
      <w:spacing w:after="160" w:line="240" w:lineRule="exact"/>
    </w:pPr>
    <w:rPr>
      <w:rFonts w:ascii="Arial" w:hAnsi="Arial" w:cs="Arial"/>
      <w:b/>
      <w:bCs/>
      <w:sz w:val="20"/>
      <w:szCs w:val="20"/>
      <w:lang w:val="en-US"/>
    </w:rPr>
  </w:style>
  <w:style w:type="paragraph" w:customStyle="1" w:styleId="1b">
    <w:name w:val="Название1"/>
    <w:basedOn w:val="a"/>
    <w:uiPriority w:val="99"/>
    <w:rsid w:val="00EA02C1"/>
    <w:pPr>
      <w:suppressLineNumbers/>
      <w:spacing w:before="120" w:after="120" w:line="100" w:lineRule="atLeast"/>
      <w:jc w:val="both"/>
    </w:pPr>
    <w:rPr>
      <w:rFonts w:cs="Mangal"/>
      <w:i/>
      <w:iCs/>
    </w:rPr>
  </w:style>
  <w:style w:type="paragraph" w:customStyle="1" w:styleId="310">
    <w:name w:val="Основной текст 31"/>
    <w:basedOn w:val="a"/>
    <w:uiPriority w:val="99"/>
    <w:rsid w:val="00EA02C1"/>
    <w:pPr>
      <w:widowControl w:val="0"/>
      <w:spacing w:after="120" w:line="100" w:lineRule="atLeast"/>
    </w:pPr>
    <w:rPr>
      <w:sz w:val="16"/>
      <w:szCs w:val="16"/>
    </w:rPr>
  </w:style>
  <w:style w:type="paragraph" w:customStyle="1" w:styleId="afa">
    <w:name w:val="Содержимое врезки"/>
    <w:basedOn w:val="a0"/>
    <w:uiPriority w:val="99"/>
    <w:rsid w:val="00EA02C1"/>
    <w:pPr>
      <w:widowControl w:val="0"/>
      <w:spacing w:after="0" w:line="100" w:lineRule="atLeast"/>
      <w:jc w:val="both"/>
    </w:pPr>
    <w:rPr>
      <w:sz w:val="28"/>
      <w:szCs w:val="20"/>
    </w:rPr>
  </w:style>
  <w:style w:type="paragraph" w:customStyle="1" w:styleId="afb">
    <w:name w:val="Заголовок таблицы"/>
    <w:basedOn w:val="af6"/>
    <w:uiPriority w:val="99"/>
    <w:rsid w:val="00EA02C1"/>
    <w:pPr>
      <w:spacing w:line="100" w:lineRule="atLeast"/>
      <w:jc w:val="center"/>
    </w:pPr>
    <w:rPr>
      <w:b/>
      <w:bCs/>
      <w:sz w:val="28"/>
      <w:szCs w:val="20"/>
    </w:rPr>
  </w:style>
  <w:style w:type="paragraph" w:customStyle="1" w:styleId="afc">
    <w:name w:val="Прижатый влево"/>
    <w:basedOn w:val="a"/>
    <w:uiPriority w:val="99"/>
    <w:rsid w:val="00EA02C1"/>
    <w:pPr>
      <w:spacing w:line="100" w:lineRule="atLeast"/>
      <w:jc w:val="both"/>
    </w:pPr>
    <w:rPr>
      <w:rFonts w:ascii="Arial" w:hAnsi="Arial" w:cs="Arial"/>
      <w:kern w:val="2"/>
      <w:sz w:val="28"/>
      <w:szCs w:val="20"/>
    </w:rPr>
  </w:style>
  <w:style w:type="paragraph" w:customStyle="1" w:styleId="1c">
    <w:name w:val="Без интервала1"/>
    <w:uiPriority w:val="99"/>
    <w:rsid w:val="00EA02C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2"/>
      <w:lang w:eastAsia="ar-SA"/>
    </w:rPr>
  </w:style>
  <w:style w:type="paragraph" w:customStyle="1" w:styleId="ConsPlusNormal">
    <w:name w:val="ConsPlusNormal"/>
    <w:uiPriority w:val="99"/>
    <w:rsid w:val="00EA02C1"/>
    <w:pPr>
      <w:suppressAutoHyphens/>
      <w:spacing w:after="0" w:line="100" w:lineRule="atLeast"/>
    </w:pPr>
    <w:rPr>
      <w:rFonts w:ascii="Arial" w:eastAsia="SimSun" w:hAnsi="Arial" w:cs="Arial"/>
      <w:sz w:val="24"/>
      <w:szCs w:val="24"/>
      <w:lang w:eastAsia="hi-IN" w:bidi="hi-IN"/>
    </w:rPr>
  </w:style>
  <w:style w:type="character" w:customStyle="1" w:styleId="WW8Num1z0">
    <w:name w:val="WW8Num1z0"/>
    <w:rsid w:val="00EA02C1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</w:rPr>
  </w:style>
  <w:style w:type="character" w:customStyle="1" w:styleId="WW8Num1z1">
    <w:name w:val="WW8Num1z1"/>
    <w:rsid w:val="00EA02C1"/>
  </w:style>
  <w:style w:type="character" w:customStyle="1" w:styleId="WW8Num1z2">
    <w:name w:val="WW8Num1z2"/>
    <w:rsid w:val="00EA02C1"/>
  </w:style>
  <w:style w:type="character" w:customStyle="1" w:styleId="WW8Num1z3">
    <w:name w:val="WW8Num1z3"/>
    <w:rsid w:val="00EA02C1"/>
  </w:style>
  <w:style w:type="character" w:customStyle="1" w:styleId="WW8Num1z4">
    <w:name w:val="WW8Num1z4"/>
    <w:rsid w:val="00EA02C1"/>
  </w:style>
  <w:style w:type="character" w:customStyle="1" w:styleId="WW8Num1z5">
    <w:name w:val="WW8Num1z5"/>
    <w:rsid w:val="00EA02C1"/>
  </w:style>
  <w:style w:type="character" w:customStyle="1" w:styleId="WW8Num1z6">
    <w:name w:val="WW8Num1z6"/>
    <w:rsid w:val="00EA02C1"/>
  </w:style>
  <w:style w:type="character" w:customStyle="1" w:styleId="WW8Num1z7">
    <w:name w:val="WW8Num1z7"/>
    <w:rsid w:val="00EA02C1"/>
  </w:style>
  <w:style w:type="character" w:customStyle="1" w:styleId="WW8Num1z8">
    <w:name w:val="WW8Num1z8"/>
    <w:rsid w:val="00EA02C1"/>
  </w:style>
  <w:style w:type="character" w:customStyle="1" w:styleId="WW8Num2z0">
    <w:name w:val="WW8Num2z0"/>
    <w:rsid w:val="00EA02C1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</w:rPr>
  </w:style>
  <w:style w:type="character" w:customStyle="1" w:styleId="WW8Num3z0">
    <w:name w:val="WW8Num3z0"/>
    <w:rsid w:val="00EA02C1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</w:rPr>
  </w:style>
  <w:style w:type="character" w:customStyle="1" w:styleId="WW8Num4z0">
    <w:name w:val="WW8Num4z0"/>
    <w:rsid w:val="00EA02C1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</w:rPr>
  </w:style>
  <w:style w:type="character" w:customStyle="1" w:styleId="WW8Num5z0">
    <w:name w:val="WW8Num5z0"/>
    <w:rsid w:val="00EA02C1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</w:rPr>
  </w:style>
  <w:style w:type="character" w:customStyle="1" w:styleId="WW8Num6z0">
    <w:name w:val="WW8Num6z0"/>
    <w:rsid w:val="00EA02C1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</w:rPr>
  </w:style>
  <w:style w:type="character" w:customStyle="1" w:styleId="WW8Num7z0">
    <w:name w:val="WW8Num7z0"/>
    <w:rsid w:val="00EA02C1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</w:rPr>
  </w:style>
  <w:style w:type="character" w:customStyle="1" w:styleId="WW8Num8z0">
    <w:name w:val="WW8Num8z0"/>
    <w:rsid w:val="00EA02C1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</w:rPr>
  </w:style>
  <w:style w:type="character" w:customStyle="1" w:styleId="1d">
    <w:name w:val="Основной шрифт абзаца1"/>
    <w:rsid w:val="00EA02C1"/>
  </w:style>
  <w:style w:type="character" w:customStyle="1" w:styleId="23">
    <w:name w:val="Основной текст (2)_"/>
    <w:rsid w:val="00EA02C1"/>
    <w:rPr>
      <w:sz w:val="26"/>
      <w:szCs w:val="26"/>
      <w:lang w:eastAsia="ar-SA" w:bidi="ar-SA"/>
    </w:rPr>
  </w:style>
  <w:style w:type="character" w:customStyle="1" w:styleId="22pt">
    <w:name w:val="Основной текст (2) + Интервал 2 pt"/>
    <w:rsid w:val="00EA02C1"/>
    <w:rPr>
      <w:spacing w:val="50"/>
      <w:sz w:val="26"/>
      <w:szCs w:val="26"/>
      <w:lang w:eastAsia="ar-SA" w:bidi="ar-SA"/>
    </w:rPr>
  </w:style>
  <w:style w:type="character" w:customStyle="1" w:styleId="24">
    <w:name w:val="Основной шрифт абзаца2"/>
    <w:rsid w:val="00EA02C1"/>
  </w:style>
  <w:style w:type="character" w:customStyle="1" w:styleId="WW8Num2z1">
    <w:name w:val="WW8Num2z1"/>
    <w:rsid w:val="00EA02C1"/>
    <w:rPr>
      <w:rFonts w:ascii="Courier New" w:hAnsi="Courier New" w:cs="Courier New" w:hint="default"/>
    </w:rPr>
  </w:style>
  <w:style w:type="character" w:customStyle="1" w:styleId="WW8Num2z3">
    <w:name w:val="WW8Num2z3"/>
    <w:rsid w:val="00EA02C1"/>
    <w:rPr>
      <w:rFonts w:ascii="Times New Roman" w:hAnsi="Times New Roman" w:cs="Times New Roman" w:hint="default"/>
      <w:sz w:val="28"/>
      <w:szCs w:val="34"/>
    </w:rPr>
  </w:style>
  <w:style w:type="character" w:customStyle="1" w:styleId="WW8Num2z4">
    <w:name w:val="WW8Num2z4"/>
    <w:rsid w:val="00EA02C1"/>
  </w:style>
  <w:style w:type="character" w:customStyle="1" w:styleId="WW8Num2z5">
    <w:name w:val="WW8Num2z5"/>
    <w:rsid w:val="00EA02C1"/>
  </w:style>
  <w:style w:type="character" w:customStyle="1" w:styleId="WW8Num2z6">
    <w:name w:val="WW8Num2z6"/>
    <w:rsid w:val="00EA02C1"/>
  </w:style>
  <w:style w:type="character" w:customStyle="1" w:styleId="WW8Num2z7">
    <w:name w:val="WW8Num2z7"/>
    <w:rsid w:val="00EA02C1"/>
  </w:style>
  <w:style w:type="character" w:customStyle="1" w:styleId="WW8Num2z8">
    <w:name w:val="WW8Num2z8"/>
    <w:rsid w:val="00EA02C1"/>
  </w:style>
  <w:style w:type="character" w:customStyle="1" w:styleId="WW8Num3z1">
    <w:name w:val="WW8Num3z1"/>
    <w:rsid w:val="00EA02C1"/>
    <w:rPr>
      <w:rFonts w:ascii="Courier New" w:hAnsi="Courier New" w:cs="Courier New" w:hint="default"/>
    </w:rPr>
  </w:style>
  <w:style w:type="character" w:customStyle="1" w:styleId="WW8Num3z2">
    <w:name w:val="WW8Num3z2"/>
    <w:rsid w:val="00EA02C1"/>
    <w:rPr>
      <w:rFonts w:ascii="Wingdings" w:hAnsi="Wingdings" w:cs="Wingdings" w:hint="default"/>
    </w:rPr>
  </w:style>
  <w:style w:type="character" w:customStyle="1" w:styleId="WW8Num3z3">
    <w:name w:val="WW8Num3z3"/>
    <w:rsid w:val="00EA02C1"/>
    <w:rPr>
      <w:rFonts w:ascii="Times New Roman" w:hAnsi="Times New Roman" w:cs="Times New Roman" w:hint="default"/>
      <w:sz w:val="28"/>
      <w:szCs w:val="34"/>
    </w:rPr>
  </w:style>
  <w:style w:type="character" w:customStyle="1" w:styleId="WW8Num3z4">
    <w:name w:val="WW8Num3z4"/>
    <w:rsid w:val="00EA02C1"/>
  </w:style>
  <w:style w:type="character" w:customStyle="1" w:styleId="WW8Num3z5">
    <w:name w:val="WW8Num3z5"/>
    <w:rsid w:val="00EA02C1"/>
  </w:style>
  <w:style w:type="character" w:customStyle="1" w:styleId="WW8Num3z6">
    <w:name w:val="WW8Num3z6"/>
    <w:rsid w:val="00EA02C1"/>
  </w:style>
  <w:style w:type="character" w:customStyle="1" w:styleId="WW8Num3z7">
    <w:name w:val="WW8Num3z7"/>
    <w:rsid w:val="00EA02C1"/>
  </w:style>
  <w:style w:type="character" w:customStyle="1" w:styleId="WW8Num3z8">
    <w:name w:val="WW8Num3z8"/>
    <w:rsid w:val="00EA02C1"/>
  </w:style>
  <w:style w:type="character" w:customStyle="1" w:styleId="WW8Num4z1">
    <w:name w:val="WW8Num4z1"/>
    <w:rsid w:val="00EA02C1"/>
    <w:rPr>
      <w:rFonts w:ascii="Courier New" w:hAnsi="Courier New" w:cs="Courier New" w:hint="default"/>
    </w:rPr>
  </w:style>
  <w:style w:type="character" w:customStyle="1" w:styleId="WW8Num4z2">
    <w:name w:val="WW8Num4z2"/>
    <w:rsid w:val="00EA02C1"/>
    <w:rPr>
      <w:rFonts w:ascii="Wingdings" w:hAnsi="Wingdings" w:cs="Wingdings" w:hint="default"/>
    </w:rPr>
  </w:style>
  <w:style w:type="character" w:customStyle="1" w:styleId="WW8Num4z3">
    <w:name w:val="WW8Num4z3"/>
    <w:rsid w:val="00EA02C1"/>
    <w:rPr>
      <w:rFonts w:ascii="Times New Roman" w:hAnsi="Times New Roman" w:cs="Times New Roman" w:hint="default"/>
      <w:sz w:val="28"/>
      <w:szCs w:val="34"/>
    </w:rPr>
  </w:style>
  <w:style w:type="character" w:customStyle="1" w:styleId="WW8Num4z4">
    <w:name w:val="WW8Num4z4"/>
    <w:rsid w:val="00EA02C1"/>
  </w:style>
  <w:style w:type="character" w:customStyle="1" w:styleId="WW8Num4z5">
    <w:name w:val="WW8Num4z5"/>
    <w:rsid w:val="00EA02C1"/>
  </w:style>
  <w:style w:type="character" w:customStyle="1" w:styleId="WW8Num4z6">
    <w:name w:val="WW8Num4z6"/>
    <w:rsid w:val="00EA02C1"/>
  </w:style>
  <w:style w:type="character" w:customStyle="1" w:styleId="WW8Num4z7">
    <w:name w:val="WW8Num4z7"/>
    <w:rsid w:val="00EA02C1"/>
  </w:style>
  <w:style w:type="character" w:customStyle="1" w:styleId="WW8Num4z8">
    <w:name w:val="WW8Num4z8"/>
    <w:rsid w:val="00EA02C1"/>
  </w:style>
  <w:style w:type="character" w:customStyle="1" w:styleId="WW8Num2z2">
    <w:name w:val="WW8Num2z2"/>
    <w:rsid w:val="00EA02C1"/>
    <w:rPr>
      <w:rFonts w:ascii="Times New Roman" w:hAnsi="Times New Roman" w:cs="Times New Roman" w:hint="default"/>
    </w:rPr>
  </w:style>
  <w:style w:type="character" w:customStyle="1" w:styleId="Absatz-Standardschriftart">
    <w:name w:val="Absatz-Standardschriftart"/>
    <w:rsid w:val="00EA02C1"/>
  </w:style>
  <w:style w:type="character" w:customStyle="1" w:styleId="WW-Absatz-Standardschriftart">
    <w:name w:val="WW-Absatz-Standardschriftart"/>
    <w:rsid w:val="00EA02C1"/>
  </w:style>
  <w:style w:type="character" w:customStyle="1" w:styleId="WW-Absatz-Standardschriftart1">
    <w:name w:val="WW-Absatz-Standardschriftart1"/>
    <w:rsid w:val="00EA02C1"/>
  </w:style>
  <w:style w:type="character" w:customStyle="1" w:styleId="WW-Absatz-Standardschriftart11">
    <w:name w:val="WW-Absatz-Standardschriftart11"/>
    <w:rsid w:val="00EA02C1"/>
  </w:style>
  <w:style w:type="character" w:customStyle="1" w:styleId="WW8Num5z1">
    <w:name w:val="WW8Num5z1"/>
    <w:rsid w:val="00EA02C1"/>
    <w:rPr>
      <w:rFonts w:ascii="Times New Roman" w:hAnsi="Times New Roman" w:cs="Times New Roman" w:hint="default"/>
      <w:sz w:val="28"/>
      <w:szCs w:val="34"/>
    </w:rPr>
  </w:style>
  <w:style w:type="character" w:customStyle="1" w:styleId="WW-Absatz-Standardschriftart111">
    <w:name w:val="WW-Absatz-Standardschriftart111"/>
    <w:rsid w:val="00EA02C1"/>
  </w:style>
  <w:style w:type="character" w:customStyle="1" w:styleId="WW-Absatz-Standardschriftart1111">
    <w:name w:val="WW-Absatz-Standardschriftart1111"/>
    <w:rsid w:val="00EA02C1"/>
  </w:style>
  <w:style w:type="character" w:customStyle="1" w:styleId="WW-Absatz-Standardschriftart11111">
    <w:name w:val="WW-Absatz-Standardschriftart11111"/>
    <w:rsid w:val="00EA02C1"/>
  </w:style>
  <w:style w:type="character" w:customStyle="1" w:styleId="WW-Absatz-Standardschriftart111111">
    <w:name w:val="WW-Absatz-Standardschriftart111111"/>
    <w:rsid w:val="00EA02C1"/>
  </w:style>
  <w:style w:type="character" w:customStyle="1" w:styleId="WW-Absatz-Standardschriftart1111111">
    <w:name w:val="WW-Absatz-Standardschriftart1111111"/>
    <w:rsid w:val="00EA02C1"/>
  </w:style>
  <w:style w:type="character" w:customStyle="1" w:styleId="WW-Absatz-Standardschriftart11111111">
    <w:name w:val="WW-Absatz-Standardschriftart11111111"/>
    <w:rsid w:val="00EA02C1"/>
  </w:style>
  <w:style w:type="character" w:customStyle="1" w:styleId="WW-Absatz-Standardschriftart111111111">
    <w:name w:val="WW-Absatz-Standardschriftart111111111"/>
    <w:rsid w:val="00EA02C1"/>
  </w:style>
  <w:style w:type="character" w:customStyle="1" w:styleId="WW-Absatz-Standardschriftart1111111111">
    <w:name w:val="WW-Absatz-Standardschriftart1111111111"/>
    <w:rsid w:val="00EA02C1"/>
  </w:style>
  <w:style w:type="character" w:customStyle="1" w:styleId="WW-Absatz-Standardschriftart11111111111">
    <w:name w:val="WW-Absatz-Standardschriftart11111111111"/>
    <w:rsid w:val="00EA02C1"/>
  </w:style>
  <w:style w:type="character" w:customStyle="1" w:styleId="WW-Absatz-Standardschriftart111111111111">
    <w:name w:val="WW-Absatz-Standardschriftart111111111111"/>
    <w:rsid w:val="00EA02C1"/>
  </w:style>
  <w:style w:type="character" w:customStyle="1" w:styleId="WW-Absatz-Standardschriftart1111111111111">
    <w:name w:val="WW-Absatz-Standardschriftart1111111111111"/>
    <w:rsid w:val="00EA02C1"/>
  </w:style>
  <w:style w:type="character" w:customStyle="1" w:styleId="WW-Absatz-Standardschriftart11111111111111">
    <w:name w:val="WW-Absatz-Standardschriftart11111111111111"/>
    <w:rsid w:val="00EA02C1"/>
  </w:style>
  <w:style w:type="character" w:customStyle="1" w:styleId="WW-Absatz-Standardschriftart111111111111111">
    <w:name w:val="WW-Absatz-Standardschriftart111111111111111"/>
    <w:rsid w:val="00EA02C1"/>
  </w:style>
  <w:style w:type="character" w:customStyle="1" w:styleId="WW-Absatz-Standardschriftart1111111111111111">
    <w:name w:val="WW-Absatz-Standardschriftart1111111111111111"/>
    <w:rsid w:val="00EA02C1"/>
  </w:style>
  <w:style w:type="character" w:customStyle="1" w:styleId="WW-Absatz-Standardschriftart11111111111111111">
    <w:name w:val="WW-Absatz-Standardschriftart11111111111111111"/>
    <w:rsid w:val="00EA02C1"/>
  </w:style>
  <w:style w:type="character" w:customStyle="1" w:styleId="WW-Absatz-Standardschriftart111111111111111111">
    <w:name w:val="WW-Absatz-Standardschriftart111111111111111111"/>
    <w:rsid w:val="00EA02C1"/>
  </w:style>
  <w:style w:type="character" w:customStyle="1" w:styleId="WW-Absatz-Standardschriftart1111111111111111111">
    <w:name w:val="WW-Absatz-Standardschriftart1111111111111111111"/>
    <w:rsid w:val="00EA02C1"/>
  </w:style>
  <w:style w:type="character" w:customStyle="1" w:styleId="WW-Absatz-Standardschriftart11111111111111111111">
    <w:name w:val="WW-Absatz-Standardschriftart11111111111111111111"/>
    <w:rsid w:val="00EA02C1"/>
  </w:style>
  <w:style w:type="character" w:customStyle="1" w:styleId="WW-Absatz-Standardschriftart111111111111111111111">
    <w:name w:val="WW-Absatz-Standardschriftart111111111111111111111"/>
    <w:rsid w:val="00EA02C1"/>
  </w:style>
  <w:style w:type="character" w:customStyle="1" w:styleId="WW-Absatz-Standardschriftart1111111111111111111111">
    <w:name w:val="WW-Absatz-Standardschriftart1111111111111111111111"/>
    <w:rsid w:val="00EA02C1"/>
  </w:style>
  <w:style w:type="character" w:customStyle="1" w:styleId="WW-Absatz-Standardschriftart11111111111111111111111">
    <w:name w:val="WW-Absatz-Standardschriftart11111111111111111111111"/>
    <w:rsid w:val="00EA02C1"/>
  </w:style>
  <w:style w:type="character" w:customStyle="1" w:styleId="WW-Absatz-Standardschriftart111111111111111111111111">
    <w:name w:val="WW-Absatz-Standardschriftart111111111111111111111111"/>
    <w:rsid w:val="00EA02C1"/>
  </w:style>
  <w:style w:type="character" w:customStyle="1" w:styleId="WW-Absatz-Standardschriftart1111111111111111111111111">
    <w:name w:val="WW-Absatz-Standardschriftart1111111111111111111111111"/>
    <w:rsid w:val="00EA02C1"/>
  </w:style>
  <w:style w:type="character" w:customStyle="1" w:styleId="WW-Absatz-Standardschriftart11111111111111111111111111">
    <w:name w:val="WW-Absatz-Standardschriftart11111111111111111111111111"/>
    <w:rsid w:val="00EA02C1"/>
  </w:style>
  <w:style w:type="character" w:customStyle="1" w:styleId="WW-Absatz-Standardschriftart111111111111111111111111111">
    <w:name w:val="WW-Absatz-Standardschriftart111111111111111111111111111"/>
    <w:rsid w:val="00EA02C1"/>
  </w:style>
  <w:style w:type="character" w:customStyle="1" w:styleId="WW-Absatz-Standardschriftart1111111111111111111111111111">
    <w:name w:val="WW-Absatz-Standardschriftart1111111111111111111111111111"/>
    <w:rsid w:val="00EA02C1"/>
  </w:style>
  <w:style w:type="character" w:customStyle="1" w:styleId="WW-Absatz-Standardschriftart11111111111111111111111111111">
    <w:name w:val="WW-Absatz-Standardschriftart11111111111111111111111111111"/>
    <w:rsid w:val="00EA02C1"/>
  </w:style>
  <w:style w:type="character" w:customStyle="1" w:styleId="WW-Absatz-Standardschriftart111111111111111111111111111111">
    <w:name w:val="WW-Absatz-Standardschriftart111111111111111111111111111111"/>
    <w:rsid w:val="00EA02C1"/>
  </w:style>
  <w:style w:type="character" w:customStyle="1" w:styleId="WW-Absatz-Standardschriftart1111111111111111111111111111111">
    <w:name w:val="WW-Absatz-Standardschriftart1111111111111111111111111111111"/>
    <w:rsid w:val="00EA02C1"/>
  </w:style>
  <w:style w:type="character" w:customStyle="1" w:styleId="WW-Absatz-Standardschriftart11111111111111111111111111111111">
    <w:name w:val="WW-Absatz-Standardschriftart11111111111111111111111111111111"/>
    <w:rsid w:val="00EA02C1"/>
  </w:style>
  <w:style w:type="character" w:customStyle="1" w:styleId="WW-Absatz-Standardschriftart111111111111111111111111111111111">
    <w:name w:val="WW-Absatz-Standardschriftart111111111111111111111111111111111"/>
    <w:rsid w:val="00EA02C1"/>
  </w:style>
  <w:style w:type="character" w:customStyle="1" w:styleId="WW-Absatz-Standardschriftart1111111111111111111111111111111111">
    <w:name w:val="WW-Absatz-Standardschriftart1111111111111111111111111111111111"/>
    <w:rsid w:val="00EA02C1"/>
  </w:style>
  <w:style w:type="character" w:customStyle="1" w:styleId="WW-Absatz-Standardschriftart11111111111111111111111111111111111">
    <w:name w:val="WW-Absatz-Standardschriftart11111111111111111111111111111111111"/>
    <w:rsid w:val="00EA02C1"/>
  </w:style>
  <w:style w:type="character" w:customStyle="1" w:styleId="WW-Absatz-Standardschriftart111111111111111111111111111111111111">
    <w:name w:val="WW-Absatz-Standardschriftart111111111111111111111111111111111111"/>
    <w:rsid w:val="00EA02C1"/>
  </w:style>
  <w:style w:type="character" w:customStyle="1" w:styleId="WW-Absatz-Standardschriftart1111111111111111111111111111111111111">
    <w:name w:val="WW-Absatz-Standardschriftart1111111111111111111111111111111111111"/>
    <w:rsid w:val="00EA02C1"/>
  </w:style>
  <w:style w:type="character" w:customStyle="1" w:styleId="WW-Absatz-Standardschriftart11111111111111111111111111111111111111">
    <w:name w:val="WW-Absatz-Standardschriftart11111111111111111111111111111111111111"/>
    <w:rsid w:val="00EA02C1"/>
  </w:style>
  <w:style w:type="character" w:customStyle="1" w:styleId="WW-Absatz-Standardschriftart111111111111111111111111111111111111111">
    <w:name w:val="WW-Absatz-Standardschriftart111111111111111111111111111111111111111"/>
    <w:rsid w:val="00EA02C1"/>
  </w:style>
  <w:style w:type="character" w:customStyle="1" w:styleId="WW-Absatz-Standardschriftart1111111111111111111111111111111111111111">
    <w:name w:val="WW-Absatz-Standardschriftart1111111111111111111111111111111111111111"/>
    <w:rsid w:val="00EA02C1"/>
  </w:style>
  <w:style w:type="character" w:customStyle="1" w:styleId="WW-Absatz-Standardschriftart11111111111111111111111111111111111111111">
    <w:name w:val="WW-Absatz-Standardschriftart11111111111111111111111111111111111111111"/>
    <w:rsid w:val="00EA02C1"/>
  </w:style>
  <w:style w:type="character" w:customStyle="1" w:styleId="WW-Absatz-Standardschriftart111111111111111111111111111111111111111111">
    <w:name w:val="WW-Absatz-Standardschriftart111111111111111111111111111111111111111111"/>
    <w:rsid w:val="00EA02C1"/>
  </w:style>
  <w:style w:type="character" w:customStyle="1" w:styleId="WW-Absatz-Standardschriftart1111111111111111111111111111111111111111111">
    <w:name w:val="WW-Absatz-Standardschriftart1111111111111111111111111111111111111111111"/>
    <w:rsid w:val="00EA02C1"/>
  </w:style>
  <w:style w:type="character" w:customStyle="1" w:styleId="WW-Absatz-Standardschriftart11111111111111111111111111111111111111111111">
    <w:name w:val="WW-Absatz-Standardschriftart11111111111111111111111111111111111111111111"/>
    <w:rsid w:val="00EA02C1"/>
  </w:style>
  <w:style w:type="character" w:customStyle="1" w:styleId="WW-Absatz-Standardschriftart111111111111111111111111111111111111111111111">
    <w:name w:val="WW-Absatz-Standardschriftart111111111111111111111111111111111111111111111"/>
    <w:rsid w:val="00EA02C1"/>
  </w:style>
  <w:style w:type="character" w:customStyle="1" w:styleId="WW-Absatz-Standardschriftart1111111111111111111111111111111111111111111111">
    <w:name w:val="WW-Absatz-Standardschriftart1111111111111111111111111111111111111111111111"/>
    <w:rsid w:val="00EA02C1"/>
  </w:style>
  <w:style w:type="character" w:customStyle="1" w:styleId="41">
    <w:name w:val="Основной шрифт абзаца4"/>
    <w:rsid w:val="00EA02C1"/>
  </w:style>
  <w:style w:type="character" w:customStyle="1" w:styleId="WW-Absatz-Standardschriftart11111111111111111111111111111111111111111111111">
    <w:name w:val="WW-Absatz-Standardschriftart11111111111111111111111111111111111111111111111"/>
    <w:rsid w:val="00EA02C1"/>
  </w:style>
  <w:style w:type="character" w:customStyle="1" w:styleId="33">
    <w:name w:val="Основной шрифт абзаца3"/>
    <w:rsid w:val="00EA02C1"/>
  </w:style>
  <w:style w:type="character" w:customStyle="1" w:styleId="WW-Absatz-Standardschriftart111111111111111111111111111111111111111111111111">
    <w:name w:val="WW-Absatz-Standardschriftart111111111111111111111111111111111111111111111111"/>
    <w:rsid w:val="00EA02C1"/>
  </w:style>
  <w:style w:type="character" w:customStyle="1" w:styleId="WW-Absatz-Standardschriftart1111111111111111111111111111111111111111111111111">
    <w:name w:val="WW-Absatz-Standardschriftart1111111111111111111111111111111111111111111111111"/>
    <w:rsid w:val="00EA02C1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A02C1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A02C1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A02C1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A02C1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A02C1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A02C1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A02C1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A02C1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A02C1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A02C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A02C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A02C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A02C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A02C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A02C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A02C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A02C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A02C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A02C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A02C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A02C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A02C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EA02C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EA02C1"/>
  </w:style>
  <w:style w:type="character" w:customStyle="1" w:styleId="25">
    <w:name w:val="Основной шрифт абзаца2"/>
    <w:rsid w:val="00EA02C1"/>
  </w:style>
  <w:style w:type="character" w:customStyle="1" w:styleId="26">
    <w:name w:val="Текст2 Знак"/>
    <w:rsid w:val="00EA02C1"/>
    <w:rPr>
      <w:rFonts w:ascii="Courier New" w:hAnsi="Courier New" w:cs="Courier New" w:hint="default"/>
      <w:lang w:val="ru-RU" w:eastAsia="ar-SA" w:bidi="ar-SA"/>
    </w:rPr>
  </w:style>
  <w:style w:type="character" w:customStyle="1" w:styleId="afd">
    <w:name w:val="Знак Знак"/>
    <w:rsid w:val="00EA02C1"/>
    <w:rPr>
      <w:rFonts w:ascii="Courier New" w:hAnsi="Courier New" w:cs="Courier New" w:hint="default"/>
      <w:lang w:val="ru-RU" w:eastAsia="ar-SA" w:bidi="ar-SA"/>
    </w:rPr>
  </w:style>
  <w:style w:type="character" w:customStyle="1" w:styleId="Web0">
    <w:name w:val="Обычный (Web) Знак"/>
    <w:rsid w:val="00EA02C1"/>
    <w:rPr>
      <w:rFonts w:ascii="Arial Unicode MS" w:eastAsia="Arial Unicode MS" w:hAnsi="Arial Unicode MS" w:cs="Arial Unicode MS" w:hint="default"/>
      <w:sz w:val="24"/>
      <w:szCs w:val="24"/>
      <w:lang w:val="ru-RU" w:eastAsia="ar-SA" w:bidi="ar-SA"/>
    </w:rPr>
  </w:style>
  <w:style w:type="character" w:customStyle="1" w:styleId="hl41">
    <w:name w:val="hl41"/>
    <w:rsid w:val="00EA02C1"/>
    <w:rPr>
      <w:b/>
      <w:bCs/>
      <w:sz w:val="20"/>
      <w:szCs w:val="20"/>
    </w:rPr>
  </w:style>
  <w:style w:type="character" w:customStyle="1" w:styleId="WW8Num13z0">
    <w:name w:val="WW8Num13z0"/>
    <w:rsid w:val="00EA02C1"/>
    <w:rPr>
      <w:rFonts w:ascii="Symbol" w:hAnsi="Symbol" w:cs="Symbol" w:hint="default"/>
    </w:rPr>
  </w:style>
  <w:style w:type="character" w:customStyle="1" w:styleId="afe">
    <w:name w:val="обычный_ Знак"/>
    <w:rsid w:val="00EA02C1"/>
    <w:rPr>
      <w:rFonts w:ascii="Calibri" w:eastAsia="Calibri" w:hAnsi="Calibri" w:cs="Calibri" w:hint="default"/>
      <w:sz w:val="28"/>
      <w:szCs w:val="28"/>
      <w:lang w:val="ru-RU" w:eastAsia="ar-SA" w:bidi="ar-SA"/>
    </w:rPr>
  </w:style>
  <w:style w:type="character" w:customStyle="1" w:styleId="aff">
    <w:name w:val="Символ нумерации"/>
    <w:rsid w:val="00EA02C1"/>
    <w:rPr>
      <w:rFonts w:ascii="Times New Roman" w:hAnsi="Times New Roman" w:cs="Times New Roman" w:hint="default"/>
      <w:sz w:val="28"/>
      <w:szCs w:val="34"/>
    </w:rPr>
  </w:style>
  <w:style w:type="character" w:customStyle="1" w:styleId="aff0">
    <w:name w:val="Гипертекстовая ссылка"/>
    <w:rsid w:val="00EA02C1"/>
    <w:rPr>
      <w:rFonts w:ascii="Times New Roman" w:hAnsi="Times New Roman" w:cs="Times New Roman" w:hint="default"/>
      <w:b/>
      <w:bCs w:val="0"/>
      <w:color w:val="106BBE"/>
    </w:rPr>
  </w:style>
  <w:style w:type="character" w:customStyle="1" w:styleId="gogofoundword">
    <w:name w:val="gogofoundword"/>
    <w:rsid w:val="00EA02C1"/>
  </w:style>
  <w:style w:type="character" w:customStyle="1" w:styleId="ListLabel1">
    <w:name w:val="ListLabel 1"/>
    <w:rsid w:val="00EA02C1"/>
    <w:rPr>
      <w:rFonts w:ascii="Times New Roman" w:hAnsi="Times New Roman" w:cs="Times New Roman" w:hint="default"/>
    </w:rPr>
  </w:style>
  <w:style w:type="character" w:customStyle="1" w:styleId="ListLabel2">
    <w:name w:val="ListLabel 2"/>
    <w:rsid w:val="00EA02C1"/>
    <w:rPr>
      <w:rFonts w:ascii="Courier New" w:hAnsi="Courier New" w:cs="Courier New" w:hint="default"/>
    </w:rPr>
  </w:style>
  <w:style w:type="character" w:customStyle="1" w:styleId="ListLabel3">
    <w:name w:val="ListLabel 3"/>
    <w:rsid w:val="00EA02C1"/>
    <w:rPr>
      <w:rFonts w:ascii="Times New Roman" w:hAnsi="Times New Roman" w:cs="Times New Roman" w:hint="default"/>
      <w:sz w:val="28"/>
      <w:szCs w:val="34"/>
    </w:rPr>
  </w:style>
  <w:style w:type="character" w:customStyle="1" w:styleId="ListLabel4">
    <w:name w:val="ListLabel 4"/>
    <w:rsid w:val="00EA02C1"/>
    <w:rPr>
      <w:rFonts w:ascii="Symbol" w:hAnsi="Symbol" w:cs="Symbol" w:hint="default"/>
    </w:rPr>
  </w:style>
  <w:style w:type="character" w:customStyle="1" w:styleId="ListLabel5">
    <w:name w:val="ListLabel 5"/>
    <w:rsid w:val="00EA02C1"/>
    <w:rPr>
      <w:rFonts w:ascii="Wingdings" w:hAnsi="Wingdings" w:cs="Wingdings" w:hint="default"/>
    </w:rPr>
  </w:style>
  <w:style w:type="character" w:customStyle="1" w:styleId="14">
    <w:name w:val="Заголовок Знак1"/>
    <w:basedOn w:val="a1"/>
    <w:link w:val="ad"/>
    <w:uiPriority w:val="99"/>
    <w:locked/>
    <w:rsid w:val="00EA02C1"/>
    <w:rPr>
      <w:rFonts w:ascii="Arial" w:eastAsia="Microsoft YaHei" w:hAnsi="Arial" w:cs="Times New Roman"/>
      <w:sz w:val="28"/>
      <w:szCs w:val="28"/>
      <w:lang w:val="x-none" w:eastAsia="ar-SA"/>
    </w:rPr>
  </w:style>
  <w:style w:type="character" w:customStyle="1" w:styleId="11">
    <w:name w:val="Основной текст Знак1"/>
    <w:link w:val="a0"/>
    <w:uiPriority w:val="99"/>
    <w:semiHidden/>
    <w:locked/>
    <w:rsid w:val="00EA02C1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1e">
    <w:name w:val="Основной текст с отступом Знак1"/>
    <w:rsid w:val="00EA02C1"/>
    <w:rPr>
      <w:kern w:val="2"/>
      <w:sz w:val="28"/>
      <w:lang w:eastAsia="ar-SA"/>
    </w:rPr>
  </w:style>
  <w:style w:type="character" w:customStyle="1" w:styleId="13">
    <w:name w:val="Нижний колонтитул Знак1"/>
    <w:basedOn w:val="a1"/>
    <w:link w:val="aa"/>
    <w:uiPriority w:val="99"/>
    <w:semiHidden/>
    <w:locked/>
    <w:rsid w:val="00EA02C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12">
    <w:name w:val="Верхний колонтитул Знак1"/>
    <w:basedOn w:val="a1"/>
    <w:link w:val="a8"/>
    <w:uiPriority w:val="99"/>
    <w:semiHidden/>
    <w:locked/>
    <w:rsid w:val="00EA02C1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1f">
    <w:name w:val="Текст выноски Знак1"/>
    <w:uiPriority w:val="99"/>
    <w:semiHidden/>
    <w:rsid w:val="00EA02C1"/>
    <w:rPr>
      <w:rFonts w:ascii="Segoe UI" w:hAnsi="Segoe UI" w:cs="Segoe UI" w:hint="default"/>
      <w:sz w:val="18"/>
      <w:szCs w:val="18"/>
      <w:lang w:eastAsia="ar-SA"/>
    </w:rPr>
  </w:style>
  <w:style w:type="paragraph" w:customStyle="1" w:styleId="cef1edeee2edeee9f2e5eaf1f2">
    <w:name w:val="Оceсf1нedоeeвe2нedоeeйe9 тf2еe5кeaсf1тf2"/>
    <w:basedOn w:val="a"/>
    <w:rsid w:val="005836A1"/>
    <w:pPr>
      <w:widowControl w:val="0"/>
      <w:autoSpaceDE w:val="0"/>
      <w:autoSpaceDN w:val="0"/>
      <w:adjustRightInd w:val="0"/>
      <w:ind w:firstLine="709"/>
      <w:jc w:val="both"/>
    </w:pPr>
    <w:rPr>
      <w:rFonts w:ascii="Calibri" w:hAnsi="Liberation Serif" w:cs="Calibri"/>
      <w:color w:val="000000"/>
      <w:kern w:val="2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8</Pages>
  <Words>2729</Words>
  <Characters>15560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Glavbuh</cp:lastModifiedBy>
  <cp:revision>36</cp:revision>
  <cp:lastPrinted>2024-04-18T11:52:00Z</cp:lastPrinted>
  <dcterms:created xsi:type="dcterms:W3CDTF">2024-03-19T11:43:00Z</dcterms:created>
  <dcterms:modified xsi:type="dcterms:W3CDTF">2024-07-05T08:19:00Z</dcterms:modified>
</cp:coreProperties>
</file>